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F5C09A2" w14:textId="3C1B7408" w:rsidR="00812A08" w:rsidRPr="00555CC2" w:rsidRDefault="00510394" w:rsidP="00BD18B3">
      <w:pPr>
        <w:jc w:val="both"/>
        <w:rPr>
          <w:rFonts w:ascii="Arial" w:hAnsi="Arial" w:cs="Arial"/>
          <w:b/>
          <w:sz w:val="24"/>
        </w:rPr>
      </w:pPr>
      <w:r>
        <w:rPr>
          <w:noProof/>
        </w:rPr>
        <w:pict w14:anchorId="510D939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2" o:spid="_x0000_s2054" type="#_x0000_t75" style="position:absolute;left:0;text-align:left;margin-left:-.3pt;margin-top:-25.9pt;width:170.45pt;height:155.7pt;z-index:251657728;visibility:visible;mso-wrap-distance-left:0;mso-wrap-distance-right:0" filled="t">
            <v:imagedata r:id="rId11" o:title="" croptop="-16f" cropbottom="-16f" cropleft="-15f" cropright="-15f"/>
            <w10:wrap type="topAndBottom"/>
          </v:shape>
        </w:pict>
      </w:r>
    </w:p>
    <w:p w14:paraId="178AD029" w14:textId="43CA0F8D" w:rsidR="00711E70" w:rsidRPr="00711E70" w:rsidRDefault="00711E70" w:rsidP="00D17521">
      <w:pPr>
        <w:pBdr>
          <w:top w:val="single" w:sz="12" w:space="1" w:color="000000"/>
          <w:left w:val="single" w:sz="12" w:space="4" w:color="000000"/>
          <w:bottom w:val="single" w:sz="12" w:space="9" w:color="000000"/>
          <w:right w:val="single" w:sz="12" w:space="4" w:color="000000"/>
        </w:pBdr>
        <w:tabs>
          <w:tab w:val="left" w:pos="580"/>
        </w:tabs>
        <w:spacing w:line="280" w:lineRule="atLeast"/>
        <w:ind w:right="80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711E70">
        <w:rPr>
          <w:rFonts w:ascii="Arial" w:hAnsi="Arial" w:cs="Arial"/>
          <w:b/>
          <w:color w:val="000000"/>
          <w:sz w:val="28"/>
          <w:szCs w:val="28"/>
        </w:rPr>
        <w:t>TRAVAUX DE R</w:t>
      </w:r>
      <w:r w:rsidR="00A20E55">
        <w:rPr>
          <w:rFonts w:ascii="Arial" w:hAnsi="Arial" w:cs="Arial"/>
          <w:b/>
          <w:color w:val="000000"/>
          <w:sz w:val="28"/>
          <w:szCs w:val="28"/>
        </w:rPr>
        <w:t>É</w:t>
      </w:r>
      <w:r w:rsidRPr="00711E70">
        <w:rPr>
          <w:rFonts w:ascii="Arial" w:hAnsi="Arial" w:cs="Arial"/>
          <w:b/>
          <w:color w:val="000000"/>
          <w:sz w:val="28"/>
          <w:szCs w:val="28"/>
        </w:rPr>
        <w:t xml:space="preserve">NOVATION </w:t>
      </w:r>
      <w:r w:rsidR="00D17521">
        <w:rPr>
          <w:rFonts w:ascii="Arial" w:hAnsi="Arial" w:cs="Arial"/>
          <w:b/>
          <w:color w:val="000000"/>
          <w:sz w:val="28"/>
          <w:szCs w:val="28"/>
        </w:rPr>
        <w:t>DU FOYER PIERRE DUX</w:t>
      </w:r>
    </w:p>
    <w:p w14:paraId="787C685E" w14:textId="77777777" w:rsidR="00B41AFF" w:rsidRDefault="00B41AFF" w:rsidP="00FF647A">
      <w:pPr>
        <w:pBdr>
          <w:top w:val="single" w:sz="12" w:space="1" w:color="000000"/>
          <w:left w:val="single" w:sz="12" w:space="4" w:color="000000"/>
          <w:bottom w:val="single" w:sz="12" w:space="9" w:color="000000"/>
          <w:right w:val="single" w:sz="12" w:space="4" w:color="000000"/>
        </w:pBdr>
        <w:tabs>
          <w:tab w:val="left" w:pos="580"/>
        </w:tabs>
        <w:spacing w:line="280" w:lineRule="atLeast"/>
        <w:ind w:right="80"/>
        <w:jc w:val="center"/>
        <w:rPr>
          <w:rStyle w:val="Times14GNoir"/>
          <w:rFonts w:ascii="Arial" w:hAnsi="Arial" w:cs="Arial"/>
          <w:szCs w:val="28"/>
        </w:rPr>
      </w:pPr>
    </w:p>
    <w:p w14:paraId="01778DCB" w14:textId="553F0634" w:rsidR="00B41AFF" w:rsidRPr="000772BF" w:rsidRDefault="00B41AFF" w:rsidP="00FF647A">
      <w:pPr>
        <w:pBdr>
          <w:top w:val="single" w:sz="12" w:space="1" w:color="000000"/>
          <w:left w:val="single" w:sz="12" w:space="4" w:color="000000"/>
          <w:bottom w:val="single" w:sz="12" w:space="9" w:color="000000"/>
          <w:right w:val="single" w:sz="12" w:space="4" w:color="000000"/>
        </w:pBdr>
        <w:tabs>
          <w:tab w:val="left" w:pos="580"/>
        </w:tabs>
        <w:spacing w:line="280" w:lineRule="atLeast"/>
        <w:ind w:right="80"/>
        <w:jc w:val="center"/>
        <w:rPr>
          <w:rFonts w:ascii="Arial" w:hAnsi="Arial" w:cs="Arial"/>
          <w:b/>
          <w:sz w:val="28"/>
          <w:szCs w:val="28"/>
        </w:rPr>
      </w:pPr>
      <w:r w:rsidRPr="000772BF">
        <w:rPr>
          <w:rStyle w:val="Times14GNoir"/>
          <w:rFonts w:ascii="Arial" w:hAnsi="Arial" w:cs="Arial"/>
          <w:szCs w:val="28"/>
        </w:rPr>
        <w:t xml:space="preserve">LOT </w:t>
      </w:r>
      <w:r w:rsidR="00CA3793" w:rsidRPr="000772BF">
        <w:rPr>
          <w:rStyle w:val="Times14GNoir"/>
          <w:rFonts w:ascii="Arial" w:hAnsi="Arial" w:cs="Arial"/>
          <w:szCs w:val="28"/>
        </w:rPr>
        <w:t>N°</w:t>
      </w:r>
      <w:r w:rsidR="007F72F7">
        <w:rPr>
          <w:rStyle w:val="Times14GNoir"/>
          <w:rFonts w:ascii="Arial" w:hAnsi="Arial" w:cs="Arial"/>
          <w:szCs w:val="28"/>
        </w:rPr>
        <w:t>3</w:t>
      </w:r>
      <w:r w:rsidR="001B7DDA" w:rsidRPr="000772BF">
        <w:rPr>
          <w:rStyle w:val="Times14GNoir"/>
          <w:rFonts w:ascii="Arial" w:hAnsi="Arial" w:cs="Arial"/>
          <w:szCs w:val="28"/>
        </w:rPr>
        <w:t xml:space="preserve"> </w:t>
      </w:r>
      <w:r w:rsidR="00C67316" w:rsidRPr="000772BF">
        <w:rPr>
          <w:rStyle w:val="Times14GNoir"/>
          <w:rFonts w:ascii="Arial" w:hAnsi="Arial" w:cs="Arial"/>
          <w:szCs w:val="28"/>
        </w:rPr>
        <w:t xml:space="preserve">: </w:t>
      </w:r>
      <w:r w:rsidR="007F72F7">
        <w:rPr>
          <w:rFonts w:ascii="Arial" w:hAnsi="Arial" w:cs="Arial"/>
          <w:b/>
          <w:color w:val="000000"/>
          <w:sz w:val="28"/>
          <w:szCs w:val="28"/>
        </w:rPr>
        <w:t>MENUISERIES</w:t>
      </w:r>
      <w:r w:rsidR="00D0564A">
        <w:rPr>
          <w:rFonts w:ascii="Arial" w:hAnsi="Arial" w:cs="Arial"/>
          <w:b/>
          <w:color w:val="000000"/>
          <w:sz w:val="28"/>
          <w:szCs w:val="28"/>
        </w:rPr>
        <w:t xml:space="preserve"> - PARQUET</w:t>
      </w:r>
    </w:p>
    <w:p w14:paraId="17851177" w14:textId="77777777" w:rsidR="00812A08" w:rsidRPr="000772BF" w:rsidRDefault="00812A08" w:rsidP="00812A08">
      <w:pPr>
        <w:jc w:val="center"/>
        <w:rPr>
          <w:rFonts w:ascii="Arial" w:hAnsi="Arial" w:cs="Arial"/>
          <w:b/>
          <w:sz w:val="24"/>
        </w:rPr>
      </w:pPr>
    </w:p>
    <w:p w14:paraId="7B89F609" w14:textId="1C6DEFEA" w:rsidR="00FD3433" w:rsidRPr="00DE181F" w:rsidRDefault="00FD3433" w:rsidP="00FD3433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i/>
          <w:color w:val="000000"/>
          <w:sz w:val="20"/>
          <w:szCs w:val="20"/>
          <w:lang w:eastAsia="fr-FR"/>
        </w:rPr>
      </w:pPr>
      <w:r w:rsidRPr="00DE181F">
        <w:rPr>
          <w:rFonts w:ascii="Arial" w:hAnsi="Arial" w:cs="Arial"/>
          <w:i/>
          <w:color w:val="000000"/>
          <w:sz w:val="20"/>
          <w:szCs w:val="20"/>
          <w:lang w:eastAsia="fr-FR"/>
        </w:rPr>
        <w:t xml:space="preserve">Procédure adaptée ouverte passée en application des dispositions de l’article R.2123-1 du </w:t>
      </w:r>
      <w:r w:rsidR="004C60B7">
        <w:rPr>
          <w:rFonts w:ascii="Arial" w:hAnsi="Arial" w:cs="Arial"/>
          <w:i/>
          <w:color w:val="000000"/>
          <w:sz w:val="20"/>
          <w:szCs w:val="20"/>
          <w:lang w:eastAsia="fr-FR"/>
        </w:rPr>
        <w:t>C</w:t>
      </w:r>
      <w:r w:rsidRPr="00DE181F">
        <w:rPr>
          <w:rFonts w:ascii="Arial" w:hAnsi="Arial" w:cs="Arial"/>
          <w:i/>
          <w:color w:val="000000"/>
          <w:sz w:val="20"/>
          <w:szCs w:val="20"/>
          <w:lang w:eastAsia="fr-FR"/>
        </w:rPr>
        <w:t>ode de la commande publique</w:t>
      </w:r>
    </w:p>
    <w:p w14:paraId="651168E9" w14:textId="77777777" w:rsidR="00812A08" w:rsidRPr="00BD18B3" w:rsidRDefault="00812A08" w:rsidP="00FD3433">
      <w:pPr>
        <w:tabs>
          <w:tab w:val="left" w:pos="580"/>
        </w:tabs>
        <w:spacing w:line="280" w:lineRule="atLeast"/>
        <w:ind w:right="80"/>
        <w:rPr>
          <w:rFonts w:ascii="Arial" w:hAnsi="Arial" w:cs="Arial"/>
          <w:i/>
          <w:sz w:val="24"/>
          <w:szCs w:val="20"/>
        </w:rPr>
      </w:pPr>
    </w:p>
    <w:p w14:paraId="67F29FE3" w14:textId="77777777" w:rsidR="00812A08" w:rsidRPr="00F31A16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b/>
          <w:sz w:val="24"/>
        </w:rPr>
      </w:pPr>
      <w:r w:rsidRPr="00F31A16">
        <w:rPr>
          <w:rFonts w:ascii="Arial" w:hAnsi="Arial" w:cs="Arial"/>
          <w:b/>
          <w:sz w:val="24"/>
        </w:rPr>
        <w:t>Type de marché</w:t>
      </w:r>
    </w:p>
    <w:p w14:paraId="61ECC139" w14:textId="008A9BFE" w:rsidR="00812A08" w:rsidRPr="00F31A16" w:rsidRDefault="00B07E25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Travaux</w:t>
      </w:r>
    </w:p>
    <w:p w14:paraId="52BD87EA" w14:textId="77777777" w:rsidR="00812A08" w:rsidRPr="00BD18B3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sz w:val="24"/>
        </w:rPr>
      </w:pPr>
    </w:p>
    <w:p w14:paraId="4C13FE8A" w14:textId="77777777" w:rsidR="00812A08" w:rsidRPr="00F31A16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b/>
          <w:sz w:val="24"/>
        </w:rPr>
      </w:pPr>
      <w:r w:rsidRPr="00F31A16">
        <w:rPr>
          <w:rFonts w:ascii="Arial" w:hAnsi="Arial" w:cs="Arial"/>
          <w:b/>
          <w:sz w:val="24"/>
        </w:rPr>
        <w:t>Référence du marché</w:t>
      </w:r>
    </w:p>
    <w:p w14:paraId="3618C881" w14:textId="7614919F" w:rsidR="00812A08" w:rsidRPr="00F31A16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sz w:val="24"/>
        </w:rPr>
      </w:pPr>
      <w:r w:rsidRPr="00F31A16">
        <w:rPr>
          <w:rFonts w:ascii="Arial" w:hAnsi="Arial" w:cs="Arial"/>
          <w:sz w:val="24"/>
        </w:rPr>
        <w:t>202</w:t>
      </w:r>
      <w:r w:rsidR="00851608">
        <w:rPr>
          <w:rFonts w:ascii="Arial" w:hAnsi="Arial" w:cs="Arial"/>
          <w:sz w:val="24"/>
        </w:rPr>
        <w:t>5</w:t>
      </w:r>
      <w:r w:rsidRPr="00F31A16">
        <w:rPr>
          <w:rFonts w:ascii="Arial" w:hAnsi="Arial" w:cs="Arial"/>
          <w:sz w:val="24"/>
        </w:rPr>
        <w:t>-0</w:t>
      </w:r>
      <w:r w:rsidR="00A20E55">
        <w:rPr>
          <w:rFonts w:ascii="Arial" w:hAnsi="Arial" w:cs="Arial"/>
          <w:sz w:val="24"/>
        </w:rPr>
        <w:t>20</w:t>
      </w:r>
      <w:r w:rsidRPr="00F31A16">
        <w:rPr>
          <w:rFonts w:ascii="Arial" w:hAnsi="Arial" w:cs="Arial"/>
          <w:sz w:val="24"/>
        </w:rPr>
        <w:t>-DBE</w:t>
      </w:r>
      <w:r w:rsidR="002E3181">
        <w:rPr>
          <w:rFonts w:ascii="Arial" w:hAnsi="Arial" w:cs="Arial"/>
          <w:sz w:val="24"/>
        </w:rPr>
        <w:t>-Lot n°</w:t>
      </w:r>
      <w:r w:rsidR="00851608">
        <w:rPr>
          <w:rFonts w:ascii="Arial" w:hAnsi="Arial" w:cs="Arial"/>
          <w:sz w:val="24"/>
        </w:rPr>
        <w:t>0</w:t>
      </w:r>
      <w:r w:rsidR="00D0564A">
        <w:rPr>
          <w:rFonts w:ascii="Arial" w:hAnsi="Arial" w:cs="Arial"/>
          <w:sz w:val="24"/>
        </w:rPr>
        <w:t>3</w:t>
      </w:r>
    </w:p>
    <w:p w14:paraId="6FD0C491" w14:textId="77777777" w:rsidR="00812A08" w:rsidRPr="00F31A16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sz w:val="24"/>
        </w:rPr>
      </w:pPr>
    </w:p>
    <w:p w14:paraId="3711E85C" w14:textId="77777777" w:rsidR="00812A08" w:rsidRPr="00F31A16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b/>
          <w:sz w:val="24"/>
        </w:rPr>
      </w:pPr>
      <w:r w:rsidRPr="00F31A16">
        <w:rPr>
          <w:rFonts w:ascii="Arial" w:hAnsi="Arial" w:cs="Arial"/>
          <w:b/>
          <w:sz w:val="24"/>
        </w:rPr>
        <w:t>Pouvoir adjudicateur</w:t>
      </w:r>
    </w:p>
    <w:p w14:paraId="450BEAA9" w14:textId="77777777" w:rsidR="00812A08" w:rsidRPr="00F31A16" w:rsidRDefault="00812A08" w:rsidP="00812A08">
      <w:pPr>
        <w:autoSpaceDE w:val="0"/>
        <w:snapToGrid w:val="0"/>
        <w:jc w:val="center"/>
        <w:rPr>
          <w:rFonts w:ascii="Arial" w:hAnsi="Arial" w:cs="Arial"/>
          <w:sz w:val="24"/>
        </w:rPr>
      </w:pPr>
      <w:r w:rsidRPr="00F31A16">
        <w:rPr>
          <w:rFonts w:ascii="Arial" w:hAnsi="Arial" w:cs="Arial"/>
          <w:bCs/>
          <w:sz w:val="24"/>
          <w:lang w:eastAsia="fr-FR"/>
        </w:rPr>
        <w:t>Comédie-Française</w:t>
      </w:r>
    </w:p>
    <w:p w14:paraId="75363C0B" w14:textId="3E3CD227" w:rsidR="00812A08" w:rsidRPr="00F31A16" w:rsidRDefault="00812A08" w:rsidP="00812A08">
      <w:pPr>
        <w:autoSpaceDE w:val="0"/>
        <w:snapToGrid w:val="0"/>
        <w:jc w:val="center"/>
        <w:rPr>
          <w:rFonts w:ascii="Arial" w:hAnsi="Arial" w:cs="Arial"/>
          <w:sz w:val="24"/>
        </w:rPr>
      </w:pPr>
      <w:r w:rsidRPr="00F31A16">
        <w:rPr>
          <w:rFonts w:ascii="Arial" w:hAnsi="Arial" w:cs="Arial"/>
          <w:bCs/>
          <w:sz w:val="24"/>
          <w:lang w:eastAsia="fr-FR"/>
        </w:rPr>
        <w:t>Place Colette</w:t>
      </w:r>
    </w:p>
    <w:p w14:paraId="710BAA5C" w14:textId="720C9B8E" w:rsidR="00812A08" w:rsidRDefault="00812A08" w:rsidP="00DB0740">
      <w:pPr>
        <w:autoSpaceDE w:val="0"/>
        <w:snapToGrid w:val="0"/>
        <w:jc w:val="center"/>
        <w:rPr>
          <w:rFonts w:ascii="Arial" w:hAnsi="Arial" w:cs="Arial"/>
          <w:bCs/>
          <w:color w:val="000000"/>
          <w:sz w:val="24"/>
          <w:lang w:eastAsia="fr-FR"/>
        </w:rPr>
      </w:pPr>
      <w:r w:rsidRPr="00F31A16">
        <w:rPr>
          <w:rFonts w:ascii="Arial" w:hAnsi="Arial" w:cs="Arial"/>
          <w:bCs/>
          <w:color w:val="000000"/>
          <w:sz w:val="24"/>
          <w:lang w:eastAsia="fr-FR"/>
        </w:rPr>
        <w:t>75001 Paris</w:t>
      </w:r>
    </w:p>
    <w:p w14:paraId="12484D91" w14:textId="77777777" w:rsidR="00520D7A" w:rsidRPr="002A23D3" w:rsidRDefault="00520D7A" w:rsidP="00E82C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80"/>
        </w:tabs>
        <w:spacing w:line="480" w:lineRule="atLeast"/>
        <w:ind w:right="80"/>
        <w:rPr>
          <w:rStyle w:val="lev"/>
          <w:rFonts w:ascii="Arial" w:hAnsi="Arial" w:cs="Arial"/>
          <w:sz w:val="4"/>
          <w:szCs w:val="4"/>
        </w:rPr>
      </w:pPr>
    </w:p>
    <w:p w14:paraId="7AD47ED4" w14:textId="77777777" w:rsidR="00520D7A" w:rsidRPr="002A23D3" w:rsidRDefault="00520D7A" w:rsidP="00520D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80"/>
        </w:tabs>
        <w:spacing w:line="276" w:lineRule="auto"/>
        <w:ind w:right="80"/>
        <w:jc w:val="center"/>
        <w:rPr>
          <w:rStyle w:val="lev"/>
          <w:rFonts w:ascii="Arial" w:hAnsi="Arial" w:cs="Arial"/>
          <w:sz w:val="32"/>
          <w:szCs w:val="32"/>
        </w:rPr>
      </w:pPr>
      <w:r>
        <w:rPr>
          <w:rStyle w:val="lev"/>
          <w:rFonts w:ascii="Arial" w:hAnsi="Arial" w:cs="Arial"/>
          <w:sz w:val="32"/>
          <w:szCs w:val="32"/>
        </w:rPr>
        <w:t>ACTE D’ENGAGEMENT (AE)</w:t>
      </w:r>
    </w:p>
    <w:p w14:paraId="451279A1" w14:textId="77777777" w:rsidR="00520D7A" w:rsidRPr="00BD18B3" w:rsidRDefault="00520D7A" w:rsidP="00520D7A">
      <w:pPr>
        <w:jc w:val="center"/>
        <w:rPr>
          <w:rFonts w:ascii="Calibri Light" w:hAnsi="Calibri Light" w:cs="Calibri Light"/>
          <w:b/>
          <w:sz w:val="16"/>
          <w:szCs w:val="1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21"/>
        <w:gridCol w:w="4361"/>
      </w:tblGrid>
      <w:tr w:rsidR="00143FCC" w:rsidRPr="00143FCC" w14:paraId="63DA5B10" w14:textId="77777777" w:rsidTr="00145C9E">
        <w:trPr>
          <w:trHeight w:val="414"/>
        </w:trPr>
        <w:tc>
          <w:tcPr>
            <w:tcW w:w="10682" w:type="dxa"/>
            <w:gridSpan w:val="2"/>
          </w:tcPr>
          <w:p w14:paraId="2A3239A6" w14:textId="77777777" w:rsidR="00143FCC" w:rsidRPr="00143FCC" w:rsidRDefault="00143FCC" w:rsidP="00143FCC">
            <w:pPr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lang w:eastAsia="fr-FR"/>
              </w:rPr>
            </w:pPr>
            <w:r w:rsidRPr="00143FCC">
              <w:rPr>
                <w:rFonts w:ascii="Arial" w:hAnsi="Arial" w:cs="Arial"/>
                <w:b/>
                <w:bCs/>
                <w:color w:val="000000"/>
                <w:sz w:val="24"/>
                <w:lang w:eastAsia="fr-FR"/>
              </w:rPr>
              <w:t>Montant du marché (€ HT)</w:t>
            </w:r>
          </w:p>
        </w:tc>
      </w:tr>
      <w:tr w:rsidR="00143FCC" w:rsidRPr="00143FCC" w14:paraId="53E158FB" w14:textId="77777777" w:rsidTr="00145C9E">
        <w:trPr>
          <w:trHeight w:val="164"/>
        </w:trPr>
        <w:tc>
          <w:tcPr>
            <w:tcW w:w="6321" w:type="dxa"/>
            <w:tcBorders>
              <w:bottom w:val="single" w:sz="4" w:space="0" w:color="auto"/>
            </w:tcBorders>
            <w:vAlign w:val="center"/>
          </w:tcPr>
          <w:p w14:paraId="4AE452C6" w14:textId="77777777" w:rsidR="00143FCC" w:rsidRPr="00143FCC" w:rsidRDefault="00143FCC" w:rsidP="00272C63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lang w:eastAsia="fr-FR"/>
              </w:rPr>
            </w:pPr>
            <w:r w:rsidRPr="00143FCC">
              <w:rPr>
                <w:rFonts w:ascii="Arial" w:hAnsi="Arial" w:cs="Arial"/>
                <w:b/>
                <w:bCs/>
                <w:color w:val="000000"/>
                <w:lang w:eastAsia="fr-FR"/>
              </w:rPr>
              <w:t>Montant (€ HT) Tranche ferme - 2025</w:t>
            </w:r>
          </w:p>
        </w:tc>
        <w:tc>
          <w:tcPr>
            <w:tcW w:w="4361" w:type="dxa"/>
            <w:tcBorders>
              <w:bottom w:val="single" w:sz="4" w:space="0" w:color="auto"/>
            </w:tcBorders>
          </w:tcPr>
          <w:p w14:paraId="3448473A" w14:textId="4CC87A53" w:rsidR="00143FCC" w:rsidRPr="00143FCC" w:rsidRDefault="00143FCC" w:rsidP="00143FCC">
            <w:pPr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lang w:eastAsia="fr-FR"/>
              </w:rPr>
            </w:pPr>
            <w:r w:rsidRPr="00143FCC">
              <w:rPr>
                <w:rFonts w:ascii="Arial" w:hAnsi="Arial" w:cs="Arial"/>
                <w:b/>
                <w:bCs/>
                <w:color w:val="000000"/>
                <w:lang w:eastAsia="fr-FR"/>
              </w:rPr>
              <w:t>.........................................................€HT</w:t>
            </w:r>
          </w:p>
        </w:tc>
      </w:tr>
      <w:tr w:rsidR="00143FCC" w:rsidRPr="00143FCC" w14:paraId="46F5C977" w14:textId="77777777" w:rsidTr="00145C9E">
        <w:trPr>
          <w:trHeight w:val="70"/>
        </w:trPr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071F7805" w14:textId="77777777" w:rsidR="00143FCC" w:rsidRPr="00143FCC" w:rsidRDefault="00143FCC" w:rsidP="00143FCC">
            <w:pPr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D4BFB55" w14:textId="77777777" w:rsidR="00143FCC" w:rsidRPr="00143FCC" w:rsidRDefault="00143FCC" w:rsidP="00143FCC">
            <w:pPr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143FCC" w:rsidRPr="00143FCC" w14:paraId="09FBE6D0" w14:textId="77777777" w:rsidTr="00EF7257">
        <w:trPr>
          <w:trHeight w:val="70"/>
        </w:trPr>
        <w:tc>
          <w:tcPr>
            <w:tcW w:w="6321" w:type="dxa"/>
            <w:tcBorders>
              <w:bottom w:val="nil"/>
            </w:tcBorders>
            <w:vAlign w:val="center"/>
          </w:tcPr>
          <w:p w14:paraId="6F735D8B" w14:textId="559FEEB7" w:rsidR="00143FCC" w:rsidRPr="00143FCC" w:rsidRDefault="00143FCC" w:rsidP="00272C63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lang w:eastAsia="fr-FR"/>
              </w:rPr>
            </w:pPr>
            <w:r w:rsidRPr="00143FCC">
              <w:rPr>
                <w:rFonts w:ascii="Arial" w:hAnsi="Arial" w:cs="Arial"/>
                <w:b/>
                <w:bCs/>
                <w:color w:val="000000"/>
                <w:lang w:eastAsia="fr-FR"/>
              </w:rPr>
              <w:t xml:space="preserve">Montant (€HT) – TO </w:t>
            </w:r>
            <w:r w:rsidR="00EF7257">
              <w:rPr>
                <w:rFonts w:ascii="Arial" w:hAnsi="Arial" w:cs="Arial"/>
                <w:b/>
                <w:bCs/>
                <w:color w:val="000000"/>
                <w:lang w:eastAsia="fr-FR"/>
              </w:rPr>
              <w:t xml:space="preserve">1 </w:t>
            </w:r>
            <w:r w:rsidR="00367AA7">
              <w:rPr>
                <w:rFonts w:ascii="Arial" w:hAnsi="Arial" w:cs="Arial"/>
                <w:b/>
                <w:bCs/>
                <w:color w:val="000000"/>
                <w:lang w:eastAsia="fr-FR"/>
              </w:rPr>
              <w:t>–</w:t>
            </w:r>
            <w:r w:rsidRPr="00143FCC">
              <w:rPr>
                <w:rFonts w:ascii="Arial" w:hAnsi="Arial" w:cs="Arial"/>
                <w:b/>
                <w:bCs/>
                <w:color w:val="000000"/>
                <w:lang w:eastAsia="fr-FR"/>
              </w:rPr>
              <w:t xml:space="preserve"> </w:t>
            </w:r>
            <w:r w:rsidR="007F61F0">
              <w:rPr>
                <w:rFonts w:ascii="Arial" w:hAnsi="Arial" w:cs="Arial"/>
                <w:b/>
                <w:bCs/>
                <w:color w:val="000000"/>
                <w:lang w:eastAsia="fr-FR"/>
              </w:rPr>
              <w:t>Rafra</w:t>
            </w:r>
            <w:r w:rsidR="00B339B7">
              <w:rPr>
                <w:rFonts w:ascii="Arial" w:hAnsi="Arial" w:cs="Arial"/>
                <w:b/>
                <w:bCs/>
                <w:color w:val="000000"/>
                <w:lang w:eastAsia="fr-FR"/>
              </w:rPr>
              <w:t>îchissem</w:t>
            </w:r>
            <w:r w:rsidR="009217DC">
              <w:rPr>
                <w:rFonts w:ascii="Arial" w:hAnsi="Arial" w:cs="Arial"/>
                <w:b/>
                <w:bCs/>
                <w:color w:val="000000"/>
                <w:lang w:eastAsia="fr-FR"/>
              </w:rPr>
              <w:t>ent de la galerie des bustes</w:t>
            </w:r>
          </w:p>
        </w:tc>
        <w:tc>
          <w:tcPr>
            <w:tcW w:w="4361" w:type="dxa"/>
            <w:tcBorders>
              <w:bottom w:val="nil"/>
            </w:tcBorders>
          </w:tcPr>
          <w:p w14:paraId="37D88F3D" w14:textId="296A939C" w:rsidR="00143FCC" w:rsidRPr="00143FCC" w:rsidRDefault="00143FCC" w:rsidP="00143FCC">
            <w:pPr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lang w:eastAsia="fr-FR"/>
              </w:rPr>
            </w:pPr>
            <w:r w:rsidRPr="00143FCC">
              <w:rPr>
                <w:rFonts w:ascii="Arial" w:hAnsi="Arial" w:cs="Arial"/>
                <w:b/>
                <w:bCs/>
                <w:color w:val="000000"/>
                <w:lang w:eastAsia="fr-FR"/>
              </w:rPr>
              <w:t>.............................................................HT</w:t>
            </w:r>
          </w:p>
        </w:tc>
      </w:tr>
      <w:tr w:rsidR="00143FCC" w:rsidRPr="00143FCC" w14:paraId="2B377C3E" w14:textId="77777777" w:rsidTr="00EF7257">
        <w:trPr>
          <w:trHeight w:val="70"/>
        </w:trPr>
        <w:tc>
          <w:tcPr>
            <w:tcW w:w="63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3F88A584" w14:textId="77777777" w:rsidR="00143FCC" w:rsidRPr="00143FCC" w:rsidRDefault="00143FCC" w:rsidP="00272C63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84286BA" w14:textId="77777777" w:rsidR="00143FCC" w:rsidRPr="00143FCC" w:rsidRDefault="00143FCC" w:rsidP="00143FCC">
            <w:pPr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143FCC" w:rsidRPr="00143FCC" w14:paraId="21BCCAEA" w14:textId="77777777" w:rsidTr="00145C9E">
        <w:trPr>
          <w:trHeight w:val="482"/>
        </w:trPr>
        <w:tc>
          <w:tcPr>
            <w:tcW w:w="6321" w:type="dxa"/>
            <w:tcBorders>
              <w:top w:val="single" w:sz="4" w:space="0" w:color="auto"/>
            </w:tcBorders>
            <w:vAlign w:val="center"/>
          </w:tcPr>
          <w:p w14:paraId="0AA614F1" w14:textId="61B3CB04" w:rsidR="00143FCC" w:rsidRPr="00143FCC" w:rsidRDefault="00143FCC" w:rsidP="00272C63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lang w:eastAsia="fr-FR"/>
              </w:rPr>
            </w:pPr>
            <w:r w:rsidRPr="00143FCC">
              <w:rPr>
                <w:rFonts w:ascii="Arial" w:hAnsi="Arial" w:cs="Arial"/>
                <w:b/>
                <w:bCs/>
                <w:color w:val="000000"/>
                <w:lang w:eastAsia="fr-FR"/>
              </w:rPr>
              <w:t xml:space="preserve">Montant tranche ferme + tranches optionnelles </w:t>
            </w:r>
          </w:p>
        </w:tc>
        <w:tc>
          <w:tcPr>
            <w:tcW w:w="4361" w:type="dxa"/>
            <w:tcBorders>
              <w:top w:val="single" w:sz="4" w:space="0" w:color="auto"/>
            </w:tcBorders>
          </w:tcPr>
          <w:p w14:paraId="207E20CB" w14:textId="35680F4D" w:rsidR="00143FCC" w:rsidRPr="00143FCC" w:rsidRDefault="00143FCC" w:rsidP="00143FCC">
            <w:pPr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lang w:eastAsia="fr-FR"/>
              </w:rPr>
            </w:pPr>
            <w:r w:rsidRPr="00143FCC">
              <w:rPr>
                <w:rFonts w:ascii="Arial" w:hAnsi="Arial" w:cs="Arial"/>
                <w:b/>
                <w:bCs/>
                <w:color w:val="000000"/>
                <w:lang w:eastAsia="fr-FR"/>
              </w:rPr>
              <w:t>.............................................................€HT</w:t>
            </w:r>
          </w:p>
        </w:tc>
      </w:tr>
    </w:tbl>
    <w:p w14:paraId="1B850F13" w14:textId="77777777" w:rsidR="00964985" w:rsidRDefault="00964985" w:rsidP="00DB0740">
      <w:pPr>
        <w:autoSpaceDE w:val="0"/>
        <w:snapToGrid w:val="0"/>
        <w:jc w:val="center"/>
        <w:rPr>
          <w:rFonts w:ascii="Arial" w:hAnsi="Arial" w:cs="Arial"/>
          <w:bCs/>
          <w:color w:val="000000"/>
          <w:sz w:val="24"/>
          <w:lang w:eastAsia="fr-FR"/>
        </w:rPr>
      </w:pPr>
    </w:p>
    <w:p w14:paraId="6E8AB117" w14:textId="77777777" w:rsidR="00B27734" w:rsidRPr="00E10AD7" w:rsidRDefault="00B27734">
      <w:pPr>
        <w:pStyle w:val="Titre10"/>
        <w:pageBreakBefore/>
        <w:rPr>
          <w:rFonts w:ascii="Arial" w:hAnsi="Arial" w:cs="Arial"/>
        </w:rPr>
      </w:pPr>
      <w:r w:rsidRPr="00E10AD7">
        <w:rPr>
          <w:rFonts w:ascii="Arial" w:hAnsi="Arial" w:cs="Arial"/>
        </w:rPr>
        <w:lastRenderedPageBreak/>
        <w:t>ACTE D’ENGAGEMENT</w:t>
      </w:r>
    </w:p>
    <w:p w14:paraId="59B8AD46" w14:textId="77777777" w:rsidR="00B27734" w:rsidRPr="00E10AD7" w:rsidRDefault="00B27734">
      <w:pPr>
        <w:rPr>
          <w:rFonts w:ascii="Arial" w:hAnsi="Arial" w:cs="Arial"/>
        </w:rPr>
      </w:pPr>
    </w:p>
    <w:p w14:paraId="1CDC4241" w14:textId="77777777" w:rsidR="00B27734" w:rsidRPr="00B77709" w:rsidRDefault="00B27734">
      <w:pPr>
        <w:keepNext/>
        <w:rPr>
          <w:rFonts w:ascii="Arial" w:hAnsi="Arial" w:cs="Arial"/>
          <w:b/>
        </w:rPr>
      </w:pPr>
      <w:r w:rsidRPr="00B77709">
        <w:rPr>
          <w:rFonts w:ascii="Arial" w:hAnsi="Arial" w:cs="Arial"/>
          <w:b/>
          <w:i/>
          <w:u w:val="single"/>
        </w:rPr>
        <w:t>Pouvoir adjudicateur, Maitre de l’ouvrage :</w:t>
      </w:r>
      <w:r w:rsidRPr="00B77709">
        <w:rPr>
          <w:rFonts w:ascii="Arial" w:hAnsi="Arial" w:cs="Arial"/>
          <w:b/>
        </w:rPr>
        <w:t xml:space="preserve"> </w:t>
      </w:r>
    </w:p>
    <w:p w14:paraId="48E679B3" w14:textId="77777777" w:rsidR="00B27734" w:rsidRPr="00AC7739" w:rsidRDefault="00B27734">
      <w:pPr>
        <w:keepNext/>
        <w:jc w:val="both"/>
        <w:rPr>
          <w:rFonts w:ascii="Arial" w:hAnsi="Arial" w:cs="Arial"/>
          <w:bCs/>
        </w:rPr>
      </w:pPr>
    </w:p>
    <w:p w14:paraId="4CD7A9CF" w14:textId="73B8BC4B" w:rsidR="00B27734" w:rsidRPr="00AC7739" w:rsidRDefault="00AC7739">
      <w:pPr>
        <w:keepNext/>
        <w:jc w:val="both"/>
        <w:rPr>
          <w:rFonts w:ascii="Arial" w:hAnsi="Arial" w:cs="Arial"/>
          <w:bCs/>
        </w:rPr>
      </w:pPr>
      <w:r w:rsidRPr="00AC7739">
        <w:rPr>
          <w:rFonts w:ascii="Arial" w:hAnsi="Arial" w:cs="Arial"/>
          <w:bCs/>
        </w:rPr>
        <w:t>COMEDIE-FRANÇAISE</w:t>
      </w:r>
    </w:p>
    <w:p w14:paraId="089A459E" w14:textId="77777777" w:rsidR="00177719" w:rsidRPr="00AC7739" w:rsidRDefault="00177719">
      <w:pPr>
        <w:keepNext/>
        <w:jc w:val="both"/>
        <w:rPr>
          <w:rFonts w:ascii="Arial" w:hAnsi="Arial" w:cs="Arial"/>
          <w:bCs/>
        </w:rPr>
      </w:pPr>
      <w:r w:rsidRPr="00AC7739">
        <w:rPr>
          <w:rFonts w:ascii="Arial" w:hAnsi="Arial" w:cs="Arial"/>
          <w:bCs/>
        </w:rPr>
        <w:t>Place Colette</w:t>
      </w:r>
    </w:p>
    <w:p w14:paraId="216D6297" w14:textId="77777777" w:rsidR="00177719" w:rsidRPr="00AC7739" w:rsidRDefault="00177719">
      <w:pPr>
        <w:keepNext/>
        <w:jc w:val="both"/>
        <w:rPr>
          <w:rFonts w:ascii="Arial" w:hAnsi="Arial" w:cs="Arial"/>
          <w:bCs/>
        </w:rPr>
      </w:pPr>
      <w:r w:rsidRPr="00AC7739">
        <w:rPr>
          <w:rFonts w:ascii="Arial" w:hAnsi="Arial" w:cs="Arial"/>
          <w:bCs/>
        </w:rPr>
        <w:t xml:space="preserve">75001 PARIS </w:t>
      </w:r>
    </w:p>
    <w:p w14:paraId="7C6C0A6D" w14:textId="77777777" w:rsidR="00B27734" w:rsidRPr="00AC7739" w:rsidRDefault="00B27734">
      <w:pPr>
        <w:keepNext/>
        <w:rPr>
          <w:rFonts w:ascii="Arial" w:hAnsi="Arial" w:cs="Arial"/>
          <w:bCs/>
        </w:rPr>
      </w:pPr>
    </w:p>
    <w:p w14:paraId="57D8F40D" w14:textId="77777777" w:rsidR="00B27734" w:rsidRPr="00B77709" w:rsidRDefault="00B27734">
      <w:pPr>
        <w:keepNext/>
        <w:tabs>
          <w:tab w:val="left" w:pos="1843"/>
        </w:tabs>
        <w:jc w:val="both"/>
        <w:rPr>
          <w:rFonts w:ascii="Arial" w:hAnsi="Arial" w:cs="Arial"/>
          <w:b/>
        </w:rPr>
      </w:pPr>
      <w:r w:rsidRPr="00B77709">
        <w:rPr>
          <w:rFonts w:ascii="Arial" w:hAnsi="Arial" w:cs="Arial"/>
          <w:b/>
          <w:i/>
          <w:u w:val="single"/>
        </w:rPr>
        <w:t>Objet du marché :</w:t>
      </w:r>
      <w:r w:rsidRPr="00B77709">
        <w:rPr>
          <w:rFonts w:ascii="Arial" w:hAnsi="Arial" w:cs="Arial"/>
          <w:b/>
          <w:i/>
        </w:rPr>
        <w:tab/>
      </w:r>
    </w:p>
    <w:p w14:paraId="4B228809" w14:textId="77777777" w:rsidR="00707BDC" w:rsidRDefault="00707BDC" w:rsidP="000B4DB3">
      <w:pPr>
        <w:rPr>
          <w:rFonts w:ascii="Arial" w:hAnsi="Arial" w:cs="Arial"/>
          <w:b/>
          <w:i/>
        </w:rPr>
      </w:pPr>
    </w:p>
    <w:p w14:paraId="542B0F0B" w14:textId="19180959" w:rsidR="000B4DB3" w:rsidRDefault="009217DC" w:rsidP="000B4DB3">
      <w:pPr>
        <w:rPr>
          <w:rFonts w:ascii="Arial" w:hAnsi="Arial" w:cs="Arial"/>
        </w:rPr>
      </w:pPr>
      <w:r>
        <w:rPr>
          <w:rFonts w:ascii="Arial" w:hAnsi="Arial" w:cs="Arial"/>
        </w:rPr>
        <w:t xml:space="preserve">Travaux de </w:t>
      </w:r>
      <w:r w:rsidR="00F53079">
        <w:rPr>
          <w:rFonts w:ascii="Arial" w:hAnsi="Arial" w:cs="Arial"/>
        </w:rPr>
        <w:t xml:space="preserve">menuiserie – parquet </w:t>
      </w:r>
    </w:p>
    <w:p w14:paraId="6431AFD6" w14:textId="77777777" w:rsidR="00B27734" w:rsidRPr="00E10AD7" w:rsidRDefault="00B27734">
      <w:pPr>
        <w:jc w:val="both"/>
        <w:rPr>
          <w:rFonts w:ascii="Arial" w:hAnsi="Arial" w:cs="Arial"/>
          <w:b/>
        </w:rPr>
      </w:pPr>
    </w:p>
    <w:p w14:paraId="61338686" w14:textId="77777777" w:rsidR="00B27734" w:rsidRPr="00E10AD7" w:rsidRDefault="00B27734">
      <w:pPr>
        <w:tabs>
          <w:tab w:val="left" w:pos="709"/>
          <w:tab w:val="right" w:leader="dot" w:pos="3686"/>
          <w:tab w:val="right" w:pos="3742"/>
        </w:tabs>
        <w:jc w:val="both"/>
        <w:rPr>
          <w:rFonts w:ascii="Arial" w:hAnsi="Arial" w:cs="Arial"/>
        </w:rPr>
      </w:pPr>
      <w:r w:rsidRPr="00E10AD7">
        <w:rPr>
          <w:rFonts w:ascii="Arial" w:hAnsi="Arial" w:cs="Arial"/>
          <w:b/>
          <w:i/>
          <w:u w:val="single"/>
        </w:rPr>
        <w:t>Mode de passation et forme de marché :</w:t>
      </w:r>
    </w:p>
    <w:p w14:paraId="10BC9E18" w14:textId="77777777" w:rsidR="00E10AD7" w:rsidRDefault="00E10AD7" w:rsidP="00E10AD7">
      <w:pPr>
        <w:pStyle w:val="Normal2"/>
        <w:ind w:left="0" w:firstLine="0"/>
        <w:rPr>
          <w:rFonts w:ascii="Arial" w:hAnsi="Arial" w:cs="Arial"/>
        </w:rPr>
      </w:pPr>
    </w:p>
    <w:p w14:paraId="3DDA909E" w14:textId="6282BD1E" w:rsidR="006A0AA8" w:rsidRDefault="006A0AA8" w:rsidP="006A0AA8">
      <w:pPr>
        <w:pStyle w:val="Normal2"/>
        <w:ind w:left="0" w:firstLine="0"/>
        <w:rPr>
          <w:rFonts w:ascii="Arial" w:hAnsi="Arial" w:cs="Arial"/>
        </w:rPr>
      </w:pPr>
      <w:r w:rsidRPr="00CF0F84">
        <w:rPr>
          <w:rFonts w:ascii="Arial" w:hAnsi="Arial" w:cs="Arial"/>
        </w:rPr>
        <w:t xml:space="preserve">Le présent marché est passé selon une procédure </w:t>
      </w:r>
      <w:r w:rsidR="00A07F03">
        <w:rPr>
          <w:rFonts w:ascii="Arial" w:hAnsi="Arial" w:cs="Arial"/>
        </w:rPr>
        <w:t xml:space="preserve">adaptée </w:t>
      </w:r>
      <w:r w:rsidR="008100B4">
        <w:rPr>
          <w:rFonts w:ascii="Arial" w:hAnsi="Arial" w:cs="Arial"/>
        </w:rPr>
        <w:t xml:space="preserve">ouverte en application </w:t>
      </w:r>
      <w:r w:rsidR="008100B4" w:rsidRPr="009473B1">
        <w:rPr>
          <w:rFonts w:ascii="Arial" w:hAnsi="Arial" w:cs="Arial"/>
        </w:rPr>
        <w:t>en application des dispositions de l’article R. 2123-1 du code de la commande publique</w:t>
      </w:r>
      <w:r w:rsidRPr="00CF0F84">
        <w:rPr>
          <w:rFonts w:ascii="Arial" w:hAnsi="Arial" w:cs="Arial"/>
        </w:rPr>
        <w:t xml:space="preserve">. Il suit également les dispositions de l’article R. 2113-4 du </w:t>
      </w:r>
      <w:r w:rsidR="004C60B7">
        <w:rPr>
          <w:rFonts w:ascii="Arial" w:hAnsi="Arial" w:cs="Arial"/>
        </w:rPr>
        <w:t>C</w:t>
      </w:r>
      <w:r w:rsidRPr="00CF0F84">
        <w:rPr>
          <w:rFonts w:ascii="Arial" w:hAnsi="Arial" w:cs="Arial"/>
        </w:rPr>
        <w:t>ode de la commande publique relatif aux tranches ferme</w:t>
      </w:r>
      <w:r w:rsidR="004F7ADB">
        <w:rPr>
          <w:rFonts w:ascii="Arial" w:hAnsi="Arial" w:cs="Arial"/>
        </w:rPr>
        <w:t>s</w:t>
      </w:r>
      <w:r w:rsidRPr="00CF0F84">
        <w:rPr>
          <w:rFonts w:ascii="Arial" w:hAnsi="Arial" w:cs="Arial"/>
        </w:rPr>
        <w:t xml:space="preserve"> et optionnelles.</w:t>
      </w:r>
      <w:r w:rsidRPr="00F31B30">
        <w:rPr>
          <w:rFonts w:ascii="Arial" w:hAnsi="Arial" w:cs="Arial"/>
        </w:rPr>
        <w:t xml:space="preserve"> </w:t>
      </w:r>
    </w:p>
    <w:p w14:paraId="039B4508" w14:textId="77777777" w:rsidR="00B27734" w:rsidRPr="00E10AD7" w:rsidRDefault="00B27734">
      <w:pPr>
        <w:jc w:val="both"/>
        <w:rPr>
          <w:rFonts w:ascii="Arial" w:hAnsi="Arial" w:cs="Arial"/>
        </w:rPr>
      </w:pPr>
    </w:p>
    <w:p w14:paraId="76B4052A" w14:textId="77777777" w:rsidR="00B27734" w:rsidRPr="00E10AD7" w:rsidRDefault="00B27734">
      <w:pPr>
        <w:keepNext/>
        <w:jc w:val="both"/>
        <w:rPr>
          <w:rFonts w:ascii="Arial" w:hAnsi="Arial" w:cs="Arial"/>
        </w:rPr>
      </w:pPr>
      <w:r w:rsidRPr="00E10AD7">
        <w:rPr>
          <w:rFonts w:ascii="Arial" w:hAnsi="Arial" w:cs="Arial"/>
          <w:b/>
          <w:i/>
          <w:u w:val="single"/>
        </w:rPr>
        <w:t>Personne habilitée à donner les renseignements relatifs aux nantissements et cessions de créances :</w:t>
      </w:r>
    </w:p>
    <w:p w14:paraId="7337247A" w14:textId="77777777" w:rsidR="00B27734" w:rsidRPr="00E10AD7" w:rsidRDefault="00B27734">
      <w:pPr>
        <w:keepNext/>
        <w:jc w:val="both"/>
        <w:rPr>
          <w:rFonts w:ascii="Arial" w:hAnsi="Arial" w:cs="Arial"/>
          <w:i/>
        </w:rPr>
      </w:pPr>
    </w:p>
    <w:p w14:paraId="257F3EDA" w14:textId="6C3C5D24" w:rsidR="00B27734" w:rsidRPr="00C95CF0" w:rsidRDefault="008100B4">
      <w:pPr>
        <w:pStyle w:val="En-tte"/>
        <w:tabs>
          <w:tab w:val="left" w:pos="708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Madame </w:t>
      </w:r>
      <w:r w:rsidR="00A37520">
        <w:rPr>
          <w:rFonts w:ascii="Arial" w:hAnsi="Arial" w:cs="Arial"/>
          <w:bCs/>
        </w:rPr>
        <w:t xml:space="preserve">Emmanuelle </w:t>
      </w:r>
      <w:r w:rsidR="002A549C">
        <w:rPr>
          <w:rFonts w:ascii="Arial" w:hAnsi="Arial" w:cs="Arial"/>
          <w:bCs/>
        </w:rPr>
        <w:t>BENSIMON-WEILER</w:t>
      </w:r>
      <w:r w:rsidR="00B27734" w:rsidRPr="00C95CF0">
        <w:rPr>
          <w:rFonts w:ascii="Arial" w:hAnsi="Arial" w:cs="Arial"/>
          <w:bCs/>
        </w:rPr>
        <w:t xml:space="preserve"> en sa qualité de Di</w:t>
      </w:r>
      <w:r w:rsidR="002A549C">
        <w:rPr>
          <w:rFonts w:ascii="Arial" w:hAnsi="Arial" w:cs="Arial"/>
          <w:bCs/>
        </w:rPr>
        <w:t>rectrice</w:t>
      </w:r>
      <w:r w:rsidR="00B27734" w:rsidRPr="00C95CF0">
        <w:rPr>
          <w:rFonts w:ascii="Arial" w:hAnsi="Arial" w:cs="Arial"/>
          <w:bCs/>
        </w:rPr>
        <w:t xml:space="preserve"> général</w:t>
      </w:r>
      <w:r w:rsidR="002A549C">
        <w:rPr>
          <w:rFonts w:ascii="Arial" w:hAnsi="Arial" w:cs="Arial"/>
          <w:bCs/>
        </w:rPr>
        <w:t>e</w:t>
      </w:r>
      <w:r w:rsidR="00B27734" w:rsidRPr="00C95CF0">
        <w:rPr>
          <w:rFonts w:ascii="Arial" w:hAnsi="Arial" w:cs="Arial"/>
          <w:bCs/>
        </w:rPr>
        <w:t xml:space="preserve"> des Services de la Comédie</w:t>
      </w:r>
      <w:r w:rsidR="0016519E" w:rsidRPr="00C95CF0">
        <w:rPr>
          <w:rFonts w:ascii="Arial" w:hAnsi="Arial" w:cs="Arial"/>
          <w:bCs/>
        </w:rPr>
        <w:t>-</w:t>
      </w:r>
      <w:r w:rsidR="00B27734" w:rsidRPr="00C95CF0">
        <w:rPr>
          <w:rFonts w:ascii="Arial" w:hAnsi="Arial" w:cs="Arial"/>
          <w:bCs/>
        </w:rPr>
        <w:t>Française</w:t>
      </w:r>
    </w:p>
    <w:p w14:paraId="1D9B05A4" w14:textId="77777777" w:rsidR="00B27734" w:rsidRPr="00E10AD7" w:rsidRDefault="00B27734">
      <w:pPr>
        <w:pStyle w:val="En-tte"/>
        <w:tabs>
          <w:tab w:val="left" w:pos="708"/>
        </w:tabs>
        <w:jc w:val="both"/>
        <w:rPr>
          <w:rFonts w:ascii="Arial" w:hAnsi="Arial" w:cs="Arial"/>
          <w:b/>
        </w:rPr>
      </w:pPr>
    </w:p>
    <w:p w14:paraId="5F343340" w14:textId="77777777" w:rsidR="00B27734" w:rsidRPr="00E10AD7" w:rsidRDefault="00B27734">
      <w:pPr>
        <w:keepNext/>
        <w:jc w:val="both"/>
        <w:rPr>
          <w:rFonts w:ascii="Arial" w:hAnsi="Arial" w:cs="Arial"/>
        </w:rPr>
      </w:pPr>
      <w:r w:rsidRPr="00E10AD7">
        <w:rPr>
          <w:rFonts w:ascii="Arial" w:hAnsi="Arial" w:cs="Arial"/>
          <w:b/>
          <w:i/>
          <w:u w:val="single"/>
        </w:rPr>
        <w:t>Ordonnateur :</w:t>
      </w:r>
    </w:p>
    <w:p w14:paraId="709F13CF" w14:textId="77777777" w:rsidR="00B27734" w:rsidRPr="00E10AD7" w:rsidRDefault="00B27734">
      <w:pPr>
        <w:keepNext/>
        <w:jc w:val="both"/>
        <w:rPr>
          <w:rFonts w:ascii="Arial" w:hAnsi="Arial" w:cs="Arial"/>
          <w:b/>
          <w:i/>
          <w:u w:val="single"/>
        </w:rPr>
      </w:pPr>
    </w:p>
    <w:p w14:paraId="21C7EC2E" w14:textId="0A235800" w:rsidR="00B27734" w:rsidRPr="0016519E" w:rsidRDefault="002A549C">
      <w:pPr>
        <w:keepNext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Madame Emmanuelle BENSIMON-WEILER</w:t>
      </w:r>
      <w:r w:rsidRPr="00C95CF0">
        <w:rPr>
          <w:rFonts w:ascii="Arial" w:hAnsi="Arial" w:cs="Arial"/>
          <w:bCs/>
        </w:rPr>
        <w:t xml:space="preserve"> en sa qualité de Di</w:t>
      </w:r>
      <w:r>
        <w:rPr>
          <w:rFonts w:ascii="Arial" w:hAnsi="Arial" w:cs="Arial"/>
          <w:bCs/>
        </w:rPr>
        <w:t>rectrice</w:t>
      </w:r>
      <w:r w:rsidRPr="00C95CF0">
        <w:rPr>
          <w:rFonts w:ascii="Arial" w:hAnsi="Arial" w:cs="Arial"/>
          <w:bCs/>
        </w:rPr>
        <w:t xml:space="preserve"> général</w:t>
      </w:r>
      <w:r>
        <w:rPr>
          <w:rFonts w:ascii="Arial" w:hAnsi="Arial" w:cs="Arial"/>
          <w:bCs/>
        </w:rPr>
        <w:t>e</w:t>
      </w:r>
      <w:r w:rsidRPr="00C95CF0">
        <w:rPr>
          <w:rFonts w:ascii="Arial" w:hAnsi="Arial" w:cs="Arial"/>
          <w:bCs/>
        </w:rPr>
        <w:t xml:space="preserve"> </w:t>
      </w:r>
      <w:r w:rsidR="00B27734" w:rsidRPr="0016519E">
        <w:rPr>
          <w:rFonts w:ascii="Arial" w:hAnsi="Arial" w:cs="Arial"/>
          <w:bCs/>
        </w:rPr>
        <w:t xml:space="preserve">des </w:t>
      </w:r>
      <w:r w:rsidR="0016519E">
        <w:rPr>
          <w:rFonts w:ascii="Arial" w:hAnsi="Arial" w:cs="Arial"/>
          <w:bCs/>
        </w:rPr>
        <w:t>s</w:t>
      </w:r>
      <w:r w:rsidR="00B27734" w:rsidRPr="0016519E">
        <w:rPr>
          <w:rFonts w:ascii="Arial" w:hAnsi="Arial" w:cs="Arial"/>
          <w:bCs/>
        </w:rPr>
        <w:t>ervices de la Comédie</w:t>
      </w:r>
      <w:r w:rsidR="0016519E">
        <w:rPr>
          <w:rFonts w:ascii="Arial" w:hAnsi="Arial" w:cs="Arial"/>
          <w:bCs/>
        </w:rPr>
        <w:t>-</w:t>
      </w:r>
      <w:r w:rsidR="00B27734" w:rsidRPr="0016519E">
        <w:rPr>
          <w:rFonts w:ascii="Arial" w:hAnsi="Arial" w:cs="Arial"/>
          <w:bCs/>
        </w:rPr>
        <w:t xml:space="preserve">Française </w:t>
      </w:r>
    </w:p>
    <w:p w14:paraId="0DBC5D7B" w14:textId="77777777" w:rsidR="00B27734" w:rsidRPr="00E10AD7" w:rsidRDefault="00B27734">
      <w:pPr>
        <w:keepNext/>
        <w:jc w:val="both"/>
        <w:rPr>
          <w:rFonts w:ascii="Arial" w:hAnsi="Arial" w:cs="Arial"/>
          <w:b/>
        </w:rPr>
      </w:pPr>
    </w:p>
    <w:p w14:paraId="0E5AF714" w14:textId="77777777" w:rsidR="00B27734" w:rsidRPr="00E10AD7" w:rsidRDefault="00B27734">
      <w:pPr>
        <w:keepNext/>
        <w:jc w:val="both"/>
        <w:rPr>
          <w:rFonts w:ascii="Arial" w:hAnsi="Arial" w:cs="Arial"/>
        </w:rPr>
      </w:pPr>
      <w:r w:rsidRPr="00E10AD7">
        <w:rPr>
          <w:rFonts w:ascii="Arial" w:hAnsi="Arial" w:cs="Arial"/>
          <w:b/>
          <w:i/>
          <w:u w:val="single"/>
        </w:rPr>
        <w:t>Comptable public assignataire des paiements :</w:t>
      </w:r>
    </w:p>
    <w:p w14:paraId="52C56101" w14:textId="77777777" w:rsidR="00B27734" w:rsidRPr="00E10AD7" w:rsidRDefault="00B27734">
      <w:pPr>
        <w:keepNext/>
        <w:jc w:val="both"/>
        <w:rPr>
          <w:rFonts w:ascii="Arial" w:hAnsi="Arial" w:cs="Arial"/>
        </w:rPr>
      </w:pPr>
    </w:p>
    <w:p w14:paraId="792739AD" w14:textId="746D03F0" w:rsidR="00B27734" w:rsidRPr="0016519E" w:rsidRDefault="00B27734">
      <w:pPr>
        <w:keepNext/>
        <w:tabs>
          <w:tab w:val="left" w:pos="1843"/>
        </w:tabs>
        <w:jc w:val="both"/>
        <w:rPr>
          <w:rFonts w:ascii="Arial" w:hAnsi="Arial" w:cs="Arial"/>
        </w:rPr>
      </w:pPr>
      <w:r w:rsidRPr="0016519E">
        <w:rPr>
          <w:rFonts w:ascii="Arial" w:hAnsi="Arial" w:cs="Arial"/>
        </w:rPr>
        <w:t>M</w:t>
      </w:r>
      <w:r w:rsidR="0016519E" w:rsidRPr="0016519E">
        <w:rPr>
          <w:rFonts w:ascii="Arial" w:hAnsi="Arial" w:cs="Arial"/>
        </w:rPr>
        <w:t xml:space="preserve">adame </w:t>
      </w:r>
      <w:r w:rsidR="00E10AD7" w:rsidRPr="0016519E">
        <w:rPr>
          <w:rFonts w:ascii="Arial" w:hAnsi="Arial" w:cs="Arial"/>
        </w:rPr>
        <w:t>Audrey PRACCHIA</w:t>
      </w:r>
      <w:r w:rsidRPr="0016519E">
        <w:rPr>
          <w:rFonts w:ascii="Arial" w:hAnsi="Arial" w:cs="Arial"/>
        </w:rPr>
        <w:t>, en sa qualité d'agent comptable</w:t>
      </w:r>
    </w:p>
    <w:p w14:paraId="229E3409" w14:textId="77777777" w:rsidR="00B27734" w:rsidRPr="00E10AD7" w:rsidRDefault="00B27734">
      <w:pPr>
        <w:keepNext/>
        <w:tabs>
          <w:tab w:val="left" w:pos="1843"/>
        </w:tabs>
        <w:jc w:val="both"/>
        <w:rPr>
          <w:rFonts w:ascii="Arial" w:hAnsi="Arial" w:cs="Arial"/>
          <w:b/>
          <w:bCs/>
          <w:i/>
          <w:u w:val="single"/>
        </w:rPr>
      </w:pPr>
    </w:p>
    <w:p w14:paraId="2A3EF192" w14:textId="77777777" w:rsidR="001D2C0C" w:rsidRPr="00E10AD7" w:rsidRDefault="001D2C0C" w:rsidP="001D2C0C">
      <w:pPr>
        <w:rPr>
          <w:rFonts w:ascii="Arial" w:hAnsi="Arial" w:cs="Arial"/>
        </w:rPr>
      </w:pPr>
    </w:p>
    <w:p w14:paraId="4BC63FA3" w14:textId="77777777" w:rsidR="001D2C0C" w:rsidRPr="00E10AD7" w:rsidRDefault="001D2C0C" w:rsidP="001D2C0C">
      <w:pPr>
        <w:rPr>
          <w:rFonts w:ascii="Arial" w:hAnsi="Arial" w:cs="Arial"/>
        </w:rPr>
      </w:pPr>
    </w:p>
    <w:p w14:paraId="0F8422A4" w14:textId="77777777" w:rsidR="001D2C0C" w:rsidRPr="00E10AD7" w:rsidRDefault="001D2C0C" w:rsidP="001D2C0C">
      <w:pPr>
        <w:rPr>
          <w:rFonts w:ascii="Arial" w:hAnsi="Arial" w:cs="Arial"/>
        </w:rPr>
      </w:pPr>
    </w:p>
    <w:p w14:paraId="5B31998F" w14:textId="77777777" w:rsidR="001D2C0C" w:rsidRPr="00E10AD7" w:rsidRDefault="001D2C0C" w:rsidP="001D2C0C">
      <w:pPr>
        <w:rPr>
          <w:rFonts w:ascii="Arial" w:hAnsi="Arial" w:cs="Arial"/>
        </w:rPr>
      </w:pPr>
    </w:p>
    <w:p w14:paraId="18DCF4B1" w14:textId="77777777" w:rsidR="001D2C0C" w:rsidRPr="00E10AD7" w:rsidRDefault="001D2C0C" w:rsidP="001D2C0C">
      <w:pPr>
        <w:rPr>
          <w:rFonts w:ascii="Arial" w:hAnsi="Arial" w:cs="Arial"/>
        </w:rPr>
      </w:pPr>
    </w:p>
    <w:p w14:paraId="6FA3F9CC" w14:textId="77777777" w:rsidR="001D2C0C" w:rsidRPr="00E10AD7" w:rsidRDefault="001D2C0C" w:rsidP="001D2C0C">
      <w:pPr>
        <w:rPr>
          <w:rFonts w:ascii="Arial" w:hAnsi="Arial" w:cs="Arial"/>
        </w:rPr>
      </w:pPr>
    </w:p>
    <w:p w14:paraId="00B2FC9A" w14:textId="77777777" w:rsidR="001D2C0C" w:rsidRPr="00E10AD7" w:rsidRDefault="001D2C0C" w:rsidP="001D2C0C">
      <w:pPr>
        <w:rPr>
          <w:rFonts w:ascii="Arial" w:hAnsi="Arial" w:cs="Arial"/>
        </w:rPr>
      </w:pPr>
    </w:p>
    <w:p w14:paraId="6D914C3A" w14:textId="77777777" w:rsidR="001D2C0C" w:rsidRPr="00E10AD7" w:rsidRDefault="001D2C0C" w:rsidP="001D2C0C">
      <w:pPr>
        <w:rPr>
          <w:rFonts w:ascii="Arial" w:hAnsi="Arial" w:cs="Arial"/>
        </w:rPr>
      </w:pPr>
    </w:p>
    <w:p w14:paraId="7A263452" w14:textId="77777777" w:rsidR="001D2C0C" w:rsidRPr="00E10AD7" w:rsidRDefault="001D2C0C" w:rsidP="001D2C0C">
      <w:pPr>
        <w:rPr>
          <w:rFonts w:ascii="Arial" w:hAnsi="Arial" w:cs="Arial"/>
        </w:rPr>
      </w:pPr>
    </w:p>
    <w:p w14:paraId="26B21EB5" w14:textId="77777777" w:rsidR="001D2C0C" w:rsidRPr="00E10AD7" w:rsidRDefault="001D2C0C" w:rsidP="001D2C0C">
      <w:pPr>
        <w:tabs>
          <w:tab w:val="left" w:pos="675"/>
        </w:tabs>
        <w:rPr>
          <w:rFonts w:ascii="Arial" w:hAnsi="Arial" w:cs="Arial"/>
        </w:rPr>
      </w:pPr>
    </w:p>
    <w:p w14:paraId="1A50D568" w14:textId="622C2070" w:rsidR="00B27734" w:rsidRPr="00A16018" w:rsidRDefault="00B27734" w:rsidP="00A16018">
      <w:pPr>
        <w:pageBreakBefore/>
        <w:spacing w:before="480"/>
        <w:jc w:val="center"/>
        <w:rPr>
          <w:rFonts w:ascii="Arial" w:hAnsi="Arial" w:cs="Arial"/>
          <w:b/>
          <w:bCs/>
          <w:sz w:val="18"/>
          <w:szCs w:val="18"/>
        </w:rPr>
      </w:pPr>
      <w:r w:rsidRPr="00A16018">
        <w:rPr>
          <w:rFonts w:ascii="Arial" w:hAnsi="Arial" w:cs="Arial"/>
          <w:b/>
          <w:bCs/>
          <w:sz w:val="24"/>
          <w:szCs w:val="18"/>
        </w:rPr>
        <w:lastRenderedPageBreak/>
        <w:t>SOMMAIRE</w:t>
      </w:r>
    </w:p>
    <w:p w14:paraId="2A17AD7B" w14:textId="77777777" w:rsidR="00B27734" w:rsidRPr="00E10AD7" w:rsidRDefault="00B27734">
      <w:pPr>
        <w:rPr>
          <w:rFonts w:ascii="Arial" w:hAnsi="Arial" w:cs="Arial"/>
          <w:b/>
          <w:i/>
          <w:sz w:val="30"/>
        </w:rPr>
      </w:pPr>
    </w:p>
    <w:p w14:paraId="47FC076A" w14:textId="584203FF" w:rsidR="00DA739B" w:rsidRDefault="002A23D3">
      <w:pPr>
        <w:pStyle w:val="TM1"/>
        <w:tabs>
          <w:tab w:val="right" w:leader="dot" w:pos="10456"/>
        </w:tabs>
        <w:rPr>
          <w:rFonts w:ascii="Arial" w:eastAsia="Yu Mincho" w:hAnsi="Arial" w:cs="Arial"/>
          <w:b w:val="0"/>
          <w:bCs w:val="0"/>
          <w:caps w:val="0"/>
          <w:noProof/>
          <w:kern w:val="2"/>
          <w:lang w:eastAsia="fr-FR"/>
        </w:rPr>
      </w:pPr>
      <w:r w:rsidRPr="009D7EB7">
        <w:rPr>
          <w:rFonts w:ascii="Arial" w:hAnsi="Arial" w:cs="Arial"/>
          <w:b w:val="0"/>
          <w:bCs w:val="0"/>
          <w:caps w:val="0"/>
          <w:sz w:val="22"/>
          <w:szCs w:val="22"/>
          <w:u w:val="single"/>
        </w:rPr>
        <w:fldChar w:fldCharType="begin"/>
      </w:r>
      <w:r w:rsidRPr="009D7EB7">
        <w:rPr>
          <w:rFonts w:ascii="Arial" w:hAnsi="Arial" w:cs="Arial"/>
          <w:b w:val="0"/>
          <w:bCs w:val="0"/>
          <w:caps w:val="0"/>
          <w:sz w:val="22"/>
          <w:szCs w:val="22"/>
          <w:u w:val="single"/>
        </w:rPr>
        <w:instrText xml:space="preserve"> TOC \o "1-3" \h \z </w:instrText>
      </w:r>
      <w:r w:rsidRPr="009D7EB7">
        <w:rPr>
          <w:rFonts w:ascii="Arial" w:hAnsi="Arial" w:cs="Arial"/>
          <w:b w:val="0"/>
          <w:bCs w:val="0"/>
          <w:caps w:val="0"/>
          <w:sz w:val="22"/>
          <w:szCs w:val="22"/>
          <w:u w:val="single"/>
        </w:rPr>
        <w:fldChar w:fldCharType="separate"/>
      </w:r>
      <w:hyperlink w:anchor="_Toc179367348" w:history="1">
        <w:r w:rsidR="00DA739B" w:rsidRPr="00DA739B">
          <w:rPr>
            <w:rStyle w:val="Lienhypertexte"/>
            <w:rFonts w:ascii="Arial" w:hAnsi="Arial" w:cs="Arial"/>
            <w:noProof/>
          </w:rPr>
          <w:t>ARTICLE 1 : COCONTRATANT</w:t>
        </w:r>
        <w:r w:rsidR="00DA739B" w:rsidRPr="00DA739B">
          <w:rPr>
            <w:rFonts w:ascii="Arial" w:hAnsi="Arial" w:cs="Arial"/>
            <w:noProof/>
            <w:webHidden/>
          </w:rPr>
          <w:tab/>
        </w:r>
        <w:r w:rsidR="00DA739B" w:rsidRPr="00DA739B">
          <w:rPr>
            <w:rFonts w:ascii="Arial" w:hAnsi="Arial" w:cs="Arial"/>
            <w:noProof/>
            <w:webHidden/>
          </w:rPr>
          <w:fldChar w:fldCharType="begin"/>
        </w:r>
        <w:r w:rsidR="00DA739B" w:rsidRPr="00DA739B">
          <w:rPr>
            <w:rFonts w:ascii="Arial" w:hAnsi="Arial" w:cs="Arial"/>
            <w:noProof/>
            <w:webHidden/>
          </w:rPr>
          <w:instrText xml:space="preserve"> PAGEREF _Toc179367348 \h </w:instrText>
        </w:r>
        <w:r w:rsidR="00DA739B" w:rsidRPr="00DA739B">
          <w:rPr>
            <w:rFonts w:ascii="Arial" w:hAnsi="Arial" w:cs="Arial"/>
            <w:noProof/>
            <w:webHidden/>
          </w:rPr>
        </w:r>
        <w:r w:rsidR="00DA739B" w:rsidRPr="00DA739B">
          <w:rPr>
            <w:rFonts w:ascii="Arial" w:hAnsi="Arial" w:cs="Arial"/>
            <w:noProof/>
            <w:webHidden/>
          </w:rPr>
          <w:fldChar w:fldCharType="separate"/>
        </w:r>
        <w:r w:rsidR="00DA739B" w:rsidRPr="00DA739B">
          <w:rPr>
            <w:rFonts w:ascii="Arial" w:hAnsi="Arial" w:cs="Arial"/>
            <w:noProof/>
            <w:webHidden/>
          </w:rPr>
          <w:t>4</w:t>
        </w:r>
        <w:r w:rsidR="00DA739B"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2AB5530A" w14:textId="51937E4A" w:rsidR="00DA739B" w:rsidRDefault="00DA739B">
      <w:pPr>
        <w:pStyle w:val="TM1"/>
        <w:tabs>
          <w:tab w:val="right" w:leader="dot" w:pos="10456"/>
        </w:tabs>
        <w:rPr>
          <w:rFonts w:ascii="Arial" w:eastAsia="Yu Mincho" w:hAnsi="Arial" w:cs="Arial"/>
          <w:b w:val="0"/>
          <w:bCs w:val="0"/>
          <w:caps w:val="0"/>
          <w:noProof/>
          <w:kern w:val="2"/>
          <w:lang w:eastAsia="fr-FR"/>
        </w:rPr>
      </w:pPr>
      <w:hyperlink w:anchor="_Toc179367349" w:history="1">
        <w:r w:rsidRPr="00DA739B">
          <w:rPr>
            <w:rStyle w:val="Lienhypertexte"/>
            <w:rFonts w:ascii="Arial" w:hAnsi="Arial" w:cs="Arial"/>
            <w:noProof/>
          </w:rPr>
          <w:t>ARTICLE 2 : PRIX DU MARCHE</w:t>
        </w:r>
        <w:r w:rsidRPr="00DA739B">
          <w:rPr>
            <w:rFonts w:ascii="Arial" w:hAnsi="Arial" w:cs="Arial"/>
            <w:noProof/>
            <w:webHidden/>
          </w:rPr>
          <w:tab/>
        </w:r>
        <w:r w:rsidRPr="00DA739B">
          <w:rPr>
            <w:rFonts w:ascii="Arial" w:hAnsi="Arial" w:cs="Arial"/>
            <w:noProof/>
            <w:webHidden/>
          </w:rPr>
          <w:fldChar w:fldCharType="begin"/>
        </w:r>
        <w:r w:rsidRPr="00DA739B">
          <w:rPr>
            <w:rFonts w:ascii="Arial" w:hAnsi="Arial" w:cs="Arial"/>
            <w:noProof/>
            <w:webHidden/>
          </w:rPr>
          <w:instrText xml:space="preserve"> PAGEREF _Toc179367349 \h </w:instrText>
        </w:r>
        <w:r w:rsidRPr="00DA739B">
          <w:rPr>
            <w:rFonts w:ascii="Arial" w:hAnsi="Arial" w:cs="Arial"/>
            <w:noProof/>
            <w:webHidden/>
          </w:rPr>
        </w:r>
        <w:r w:rsidRPr="00DA739B">
          <w:rPr>
            <w:rFonts w:ascii="Arial" w:hAnsi="Arial" w:cs="Arial"/>
            <w:noProof/>
            <w:webHidden/>
          </w:rPr>
          <w:fldChar w:fldCharType="separate"/>
        </w:r>
        <w:r w:rsidRPr="00DA739B">
          <w:rPr>
            <w:rFonts w:ascii="Arial" w:hAnsi="Arial" w:cs="Arial"/>
            <w:noProof/>
            <w:webHidden/>
          </w:rPr>
          <w:t>5</w:t>
        </w:r>
        <w:r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093F5ED5" w14:textId="54F88EA5" w:rsidR="00DA739B" w:rsidRDefault="00DA739B">
      <w:pPr>
        <w:pStyle w:val="TM2"/>
        <w:tabs>
          <w:tab w:val="right" w:leader="dot" w:pos="10456"/>
        </w:tabs>
        <w:rPr>
          <w:rFonts w:ascii="Arial" w:eastAsia="Yu Mincho" w:hAnsi="Arial" w:cs="Arial"/>
          <w:b w:val="0"/>
          <w:bCs w:val="0"/>
          <w:noProof/>
          <w:kern w:val="2"/>
          <w:sz w:val="24"/>
          <w:szCs w:val="24"/>
          <w:lang w:eastAsia="fr-FR"/>
        </w:rPr>
      </w:pPr>
      <w:hyperlink w:anchor="_Toc179367350" w:history="1">
        <w:r w:rsidRPr="00DA739B">
          <w:rPr>
            <w:rStyle w:val="Lienhypertexte"/>
            <w:rFonts w:ascii="Arial" w:hAnsi="Arial" w:cs="Arial"/>
            <w:noProof/>
          </w:rPr>
          <w:t>2.1. Forme du prix</w:t>
        </w:r>
        <w:r w:rsidRPr="00DA739B">
          <w:rPr>
            <w:rFonts w:ascii="Arial" w:hAnsi="Arial" w:cs="Arial"/>
            <w:noProof/>
            <w:webHidden/>
          </w:rPr>
          <w:tab/>
        </w:r>
        <w:r w:rsidRPr="00DA739B">
          <w:rPr>
            <w:rFonts w:ascii="Arial" w:hAnsi="Arial" w:cs="Arial"/>
            <w:noProof/>
            <w:webHidden/>
          </w:rPr>
          <w:fldChar w:fldCharType="begin"/>
        </w:r>
        <w:r w:rsidRPr="00DA739B">
          <w:rPr>
            <w:rFonts w:ascii="Arial" w:hAnsi="Arial" w:cs="Arial"/>
            <w:noProof/>
            <w:webHidden/>
          </w:rPr>
          <w:instrText xml:space="preserve"> PAGEREF _Toc179367350 \h </w:instrText>
        </w:r>
        <w:r w:rsidRPr="00DA739B">
          <w:rPr>
            <w:rFonts w:ascii="Arial" w:hAnsi="Arial" w:cs="Arial"/>
            <w:noProof/>
            <w:webHidden/>
          </w:rPr>
        </w:r>
        <w:r w:rsidRPr="00DA739B">
          <w:rPr>
            <w:rFonts w:ascii="Arial" w:hAnsi="Arial" w:cs="Arial"/>
            <w:noProof/>
            <w:webHidden/>
          </w:rPr>
          <w:fldChar w:fldCharType="separate"/>
        </w:r>
        <w:r w:rsidRPr="00DA739B">
          <w:rPr>
            <w:rFonts w:ascii="Arial" w:hAnsi="Arial" w:cs="Arial"/>
            <w:noProof/>
            <w:webHidden/>
          </w:rPr>
          <w:t>5</w:t>
        </w:r>
        <w:r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5F25CDB2" w14:textId="56C08538" w:rsidR="00DA739B" w:rsidRDefault="00DA739B">
      <w:pPr>
        <w:pStyle w:val="TM2"/>
        <w:tabs>
          <w:tab w:val="right" w:leader="dot" w:pos="10456"/>
        </w:tabs>
        <w:rPr>
          <w:rFonts w:ascii="Arial" w:eastAsia="Yu Mincho" w:hAnsi="Arial" w:cs="Arial"/>
          <w:b w:val="0"/>
          <w:bCs w:val="0"/>
          <w:noProof/>
          <w:kern w:val="2"/>
          <w:sz w:val="24"/>
          <w:szCs w:val="24"/>
          <w:lang w:eastAsia="fr-FR"/>
        </w:rPr>
      </w:pPr>
      <w:hyperlink w:anchor="_Toc179367351" w:history="1">
        <w:r w:rsidRPr="00DA739B">
          <w:rPr>
            <w:rStyle w:val="Lienhypertexte"/>
            <w:rFonts w:ascii="Arial" w:hAnsi="Arial" w:cs="Arial"/>
            <w:noProof/>
            <w:lang w:val="x-none"/>
          </w:rPr>
          <w:t>2.</w:t>
        </w:r>
        <w:r w:rsidRPr="00DA739B">
          <w:rPr>
            <w:rStyle w:val="Lienhypertexte"/>
            <w:rFonts w:ascii="Arial" w:hAnsi="Arial" w:cs="Arial"/>
            <w:noProof/>
          </w:rPr>
          <w:t>2.</w:t>
        </w:r>
        <w:r w:rsidRPr="00DA739B">
          <w:rPr>
            <w:rStyle w:val="Lienhypertexte"/>
            <w:rFonts w:ascii="Arial" w:hAnsi="Arial" w:cs="Arial"/>
            <w:noProof/>
            <w:lang w:val="x-none"/>
          </w:rPr>
          <w:t xml:space="preserve"> </w:t>
        </w:r>
        <w:r w:rsidRPr="00DA739B">
          <w:rPr>
            <w:rStyle w:val="Lienhypertexte"/>
            <w:rFonts w:ascii="Arial" w:hAnsi="Arial" w:cs="Arial"/>
            <w:noProof/>
          </w:rPr>
          <w:t>Montant du marché</w:t>
        </w:r>
        <w:r w:rsidRPr="00DA739B">
          <w:rPr>
            <w:rFonts w:ascii="Arial" w:hAnsi="Arial" w:cs="Arial"/>
            <w:noProof/>
            <w:webHidden/>
          </w:rPr>
          <w:tab/>
        </w:r>
        <w:r w:rsidRPr="00DA739B">
          <w:rPr>
            <w:rFonts w:ascii="Arial" w:hAnsi="Arial" w:cs="Arial"/>
            <w:noProof/>
            <w:webHidden/>
          </w:rPr>
          <w:fldChar w:fldCharType="begin"/>
        </w:r>
        <w:r w:rsidRPr="00DA739B">
          <w:rPr>
            <w:rFonts w:ascii="Arial" w:hAnsi="Arial" w:cs="Arial"/>
            <w:noProof/>
            <w:webHidden/>
          </w:rPr>
          <w:instrText xml:space="preserve"> PAGEREF _Toc179367351 \h </w:instrText>
        </w:r>
        <w:r w:rsidRPr="00DA739B">
          <w:rPr>
            <w:rFonts w:ascii="Arial" w:hAnsi="Arial" w:cs="Arial"/>
            <w:noProof/>
            <w:webHidden/>
          </w:rPr>
        </w:r>
        <w:r w:rsidRPr="00DA739B">
          <w:rPr>
            <w:rFonts w:ascii="Arial" w:hAnsi="Arial" w:cs="Arial"/>
            <w:noProof/>
            <w:webHidden/>
          </w:rPr>
          <w:fldChar w:fldCharType="separate"/>
        </w:r>
        <w:r w:rsidRPr="00DA739B">
          <w:rPr>
            <w:rFonts w:ascii="Arial" w:hAnsi="Arial" w:cs="Arial"/>
            <w:noProof/>
            <w:webHidden/>
          </w:rPr>
          <w:t>5</w:t>
        </w:r>
        <w:r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485107F8" w14:textId="0C081A4D" w:rsidR="00DA739B" w:rsidRDefault="00DA739B">
      <w:pPr>
        <w:pStyle w:val="TM1"/>
        <w:tabs>
          <w:tab w:val="right" w:leader="dot" w:pos="10456"/>
        </w:tabs>
        <w:rPr>
          <w:rFonts w:ascii="Arial" w:eastAsia="Yu Mincho" w:hAnsi="Arial" w:cs="Arial"/>
          <w:b w:val="0"/>
          <w:bCs w:val="0"/>
          <w:caps w:val="0"/>
          <w:noProof/>
          <w:kern w:val="2"/>
          <w:lang w:eastAsia="fr-FR"/>
        </w:rPr>
      </w:pPr>
      <w:hyperlink w:anchor="_Toc179367352" w:history="1">
        <w:r w:rsidRPr="00DA739B">
          <w:rPr>
            <w:rStyle w:val="Lienhypertexte"/>
            <w:rFonts w:ascii="Arial" w:hAnsi="Arial" w:cs="Arial"/>
            <w:noProof/>
          </w:rPr>
          <w:t>ARTICLE 3 : DUREE DU MARCHE</w:t>
        </w:r>
        <w:r w:rsidRPr="00DA739B">
          <w:rPr>
            <w:rFonts w:ascii="Arial" w:hAnsi="Arial" w:cs="Arial"/>
            <w:noProof/>
            <w:webHidden/>
          </w:rPr>
          <w:tab/>
        </w:r>
        <w:r w:rsidRPr="00DA739B">
          <w:rPr>
            <w:rFonts w:ascii="Arial" w:hAnsi="Arial" w:cs="Arial"/>
            <w:noProof/>
            <w:webHidden/>
          </w:rPr>
          <w:fldChar w:fldCharType="begin"/>
        </w:r>
        <w:r w:rsidRPr="00DA739B">
          <w:rPr>
            <w:rFonts w:ascii="Arial" w:hAnsi="Arial" w:cs="Arial"/>
            <w:noProof/>
            <w:webHidden/>
          </w:rPr>
          <w:instrText xml:space="preserve"> PAGEREF _Toc179367352 \h </w:instrText>
        </w:r>
        <w:r w:rsidRPr="00DA739B">
          <w:rPr>
            <w:rFonts w:ascii="Arial" w:hAnsi="Arial" w:cs="Arial"/>
            <w:noProof/>
            <w:webHidden/>
          </w:rPr>
        </w:r>
        <w:r w:rsidRPr="00DA739B">
          <w:rPr>
            <w:rFonts w:ascii="Arial" w:hAnsi="Arial" w:cs="Arial"/>
            <w:noProof/>
            <w:webHidden/>
          </w:rPr>
          <w:fldChar w:fldCharType="separate"/>
        </w:r>
        <w:r w:rsidRPr="00DA739B">
          <w:rPr>
            <w:rFonts w:ascii="Arial" w:hAnsi="Arial" w:cs="Arial"/>
            <w:noProof/>
            <w:webHidden/>
          </w:rPr>
          <w:t>7</w:t>
        </w:r>
        <w:r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67AB9AEB" w14:textId="6C7178B1" w:rsidR="00DA739B" w:rsidRDefault="00DA739B">
      <w:pPr>
        <w:pStyle w:val="TM2"/>
        <w:tabs>
          <w:tab w:val="right" w:leader="dot" w:pos="10456"/>
        </w:tabs>
        <w:rPr>
          <w:rFonts w:ascii="Arial" w:eastAsia="Yu Mincho" w:hAnsi="Arial" w:cs="Arial"/>
          <w:b w:val="0"/>
          <w:bCs w:val="0"/>
          <w:noProof/>
          <w:kern w:val="2"/>
          <w:sz w:val="24"/>
          <w:szCs w:val="24"/>
          <w:lang w:eastAsia="fr-FR"/>
        </w:rPr>
      </w:pPr>
      <w:hyperlink w:anchor="_Toc179367353" w:history="1">
        <w:r w:rsidRPr="00DA739B">
          <w:rPr>
            <w:rStyle w:val="Lienhypertexte"/>
            <w:rFonts w:ascii="Arial" w:hAnsi="Arial" w:cs="Arial"/>
            <w:noProof/>
          </w:rPr>
          <w:t>3.1. Durée du marché</w:t>
        </w:r>
        <w:r w:rsidRPr="00DA739B">
          <w:rPr>
            <w:rFonts w:ascii="Arial" w:hAnsi="Arial" w:cs="Arial"/>
            <w:noProof/>
            <w:webHidden/>
          </w:rPr>
          <w:tab/>
        </w:r>
        <w:r w:rsidRPr="00DA739B">
          <w:rPr>
            <w:rFonts w:ascii="Arial" w:hAnsi="Arial" w:cs="Arial"/>
            <w:noProof/>
            <w:webHidden/>
          </w:rPr>
          <w:fldChar w:fldCharType="begin"/>
        </w:r>
        <w:r w:rsidRPr="00DA739B">
          <w:rPr>
            <w:rFonts w:ascii="Arial" w:hAnsi="Arial" w:cs="Arial"/>
            <w:noProof/>
            <w:webHidden/>
          </w:rPr>
          <w:instrText xml:space="preserve"> PAGEREF _Toc179367353 \h </w:instrText>
        </w:r>
        <w:r w:rsidRPr="00DA739B">
          <w:rPr>
            <w:rFonts w:ascii="Arial" w:hAnsi="Arial" w:cs="Arial"/>
            <w:noProof/>
            <w:webHidden/>
          </w:rPr>
        </w:r>
        <w:r w:rsidRPr="00DA739B">
          <w:rPr>
            <w:rFonts w:ascii="Arial" w:hAnsi="Arial" w:cs="Arial"/>
            <w:noProof/>
            <w:webHidden/>
          </w:rPr>
          <w:fldChar w:fldCharType="separate"/>
        </w:r>
        <w:r w:rsidRPr="00DA739B">
          <w:rPr>
            <w:rFonts w:ascii="Arial" w:hAnsi="Arial" w:cs="Arial"/>
            <w:noProof/>
            <w:webHidden/>
          </w:rPr>
          <w:t>7</w:t>
        </w:r>
        <w:r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3D6323CE" w14:textId="524E797F" w:rsidR="00DA739B" w:rsidRDefault="00DA739B">
      <w:pPr>
        <w:pStyle w:val="TM2"/>
        <w:tabs>
          <w:tab w:val="right" w:leader="dot" w:pos="10456"/>
        </w:tabs>
        <w:rPr>
          <w:rFonts w:ascii="Arial" w:eastAsia="Yu Mincho" w:hAnsi="Arial" w:cs="Arial"/>
          <w:b w:val="0"/>
          <w:bCs w:val="0"/>
          <w:noProof/>
          <w:kern w:val="2"/>
          <w:sz w:val="24"/>
          <w:szCs w:val="24"/>
          <w:lang w:eastAsia="fr-FR"/>
        </w:rPr>
      </w:pPr>
      <w:hyperlink w:anchor="_Toc179367354" w:history="1">
        <w:r w:rsidRPr="00DA739B">
          <w:rPr>
            <w:rStyle w:val="Lienhypertexte"/>
            <w:rFonts w:ascii="Arial" w:hAnsi="Arial" w:cs="Arial"/>
            <w:noProof/>
          </w:rPr>
          <w:t>3.2. Délais de réalisation des prestations et prolongation</w:t>
        </w:r>
        <w:r w:rsidRPr="00DA739B">
          <w:rPr>
            <w:rFonts w:ascii="Arial" w:hAnsi="Arial" w:cs="Arial"/>
            <w:noProof/>
            <w:webHidden/>
          </w:rPr>
          <w:tab/>
        </w:r>
        <w:r w:rsidRPr="00DA739B">
          <w:rPr>
            <w:rFonts w:ascii="Arial" w:hAnsi="Arial" w:cs="Arial"/>
            <w:noProof/>
            <w:webHidden/>
          </w:rPr>
          <w:fldChar w:fldCharType="begin"/>
        </w:r>
        <w:r w:rsidRPr="00DA739B">
          <w:rPr>
            <w:rFonts w:ascii="Arial" w:hAnsi="Arial" w:cs="Arial"/>
            <w:noProof/>
            <w:webHidden/>
          </w:rPr>
          <w:instrText xml:space="preserve"> PAGEREF _Toc179367354 \h </w:instrText>
        </w:r>
        <w:r w:rsidRPr="00DA739B">
          <w:rPr>
            <w:rFonts w:ascii="Arial" w:hAnsi="Arial" w:cs="Arial"/>
            <w:noProof/>
            <w:webHidden/>
          </w:rPr>
        </w:r>
        <w:r w:rsidRPr="00DA739B">
          <w:rPr>
            <w:rFonts w:ascii="Arial" w:hAnsi="Arial" w:cs="Arial"/>
            <w:noProof/>
            <w:webHidden/>
          </w:rPr>
          <w:fldChar w:fldCharType="separate"/>
        </w:r>
        <w:r w:rsidRPr="00DA739B">
          <w:rPr>
            <w:rFonts w:ascii="Arial" w:hAnsi="Arial" w:cs="Arial"/>
            <w:noProof/>
            <w:webHidden/>
          </w:rPr>
          <w:t>7</w:t>
        </w:r>
        <w:r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1F616809" w14:textId="0D3C5B33" w:rsidR="00DA739B" w:rsidRDefault="00DA739B">
      <w:pPr>
        <w:pStyle w:val="TM1"/>
        <w:tabs>
          <w:tab w:val="right" w:leader="dot" w:pos="10456"/>
        </w:tabs>
        <w:rPr>
          <w:rFonts w:ascii="Arial" w:eastAsia="Yu Mincho" w:hAnsi="Arial" w:cs="Arial"/>
          <w:b w:val="0"/>
          <w:bCs w:val="0"/>
          <w:caps w:val="0"/>
          <w:noProof/>
          <w:kern w:val="2"/>
          <w:lang w:eastAsia="fr-FR"/>
        </w:rPr>
      </w:pPr>
      <w:hyperlink w:anchor="_Toc179367355" w:history="1">
        <w:r w:rsidRPr="00DA739B">
          <w:rPr>
            <w:rStyle w:val="Lienhypertexte"/>
            <w:rFonts w:ascii="Arial" w:hAnsi="Arial" w:cs="Arial"/>
            <w:noProof/>
          </w:rPr>
          <w:t>ARTICLE 4 : NOMENCLATURE COMMUNAUTAIRE</w:t>
        </w:r>
        <w:r w:rsidRPr="00DA739B">
          <w:rPr>
            <w:rFonts w:ascii="Arial" w:hAnsi="Arial" w:cs="Arial"/>
            <w:noProof/>
            <w:webHidden/>
          </w:rPr>
          <w:tab/>
        </w:r>
        <w:r w:rsidRPr="00DA739B">
          <w:rPr>
            <w:rFonts w:ascii="Arial" w:hAnsi="Arial" w:cs="Arial"/>
            <w:noProof/>
            <w:webHidden/>
          </w:rPr>
          <w:fldChar w:fldCharType="begin"/>
        </w:r>
        <w:r w:rsidRPr="00DA739B">
          <w:rPr>
            <w:rFonts w:ascii="Arial" w:hAnsi="Arial" w:cs="Arial"/>
            <w:noProof/>
            <w:webHidden/>
          </w:rPr>
          <w:instrText xml:space="preserve"> PAGEREF _Toc179367355 \h </w:instrText>
        </w:r>
        <w:r w:rsidRPr="00DA739B">
          <w:rPr>
            <w:rFonts w:ascii="Arial" w:hAnsi="Arial" w:cs="Arial"/>
            <w:noProof/>
            <w:webHidden/>
          </w:rPr>
        </w:r>
        <w:r w:rsidRPr="00DA739B">
          <w:rPr>
            <w:rFonts w:ascii="Arial" w:hAnsi="Arial" w:cs="Arial"/>
            <w:noProof/>
            <w:webHidden/>
          </w:rPr>
          <w:fldChar w:fldCharType="separate"/>
        </w:r>
        <w:r w:rsidRPr="00DA739B">
          <w:rPr>
            <w:rFonts w:ascii="Arial" w:hAnsi="Arial" w:cs="Arial"/>
            <w:noProof/>
            <w:webHidden/>
          </w:rPr>
          <w:t>7</w:t>
        </w:r>
        <w:r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76E0DEB5" w14:textId="35EA46C4" w:rsidR="00DA739B" w:rsidRDefault="00DA739B">
      <w:pPr>
        <w:pStyle w:val="TM1"/>
        <w:tabs>
          <w:tab w:val="right" w:leader="dot" w:pos="10456"/>
        </w:tabs>
        <w:rPr>
          <w:rFonts w:ascii="Arial" w:eastAsia="Yu Mincho" w:hAnsi="Arial" w:cs="Arial"/>
          <w:b w:val="0"/>
          <w:bCs w:val="0"/>
          <w:caps w:val="0"/>
          <w:noProof/>
          <w:kern w:val="2"/>
          <w:lang w:eastAsia="fr-FR"/>
        </w:rPr>
      </w:pPr>
      <w:hyperlink w:anchor="_Toc179367356" w:history="1">
        <w:r w:rsidRPr="00DA739B">
          <w:rPr>
            <w:rStyle w:val="Lienhypertexte"/>
            <w:rFonts w:ascii="Arial" w:hAnsi="Arial" w:cs="Arial"/>
            <w:noProof/>
          </w:rPr>
          <w:t>ARTICLE 5 : PAIEMENT</w:t>
        </w:r>
        <w:r w:rsidRPr="00DA739B">
          <w:rPr>
            <w:rFonts w:ascii="Arial" w:hAnsi="Arial" w:cs="Arial"/>
            <w:noProof/>
            <w:webHidden/>
          </w:rPr>
          <w:tab/>
        </w:r>
        <w:r w:rsidRPr="00DA739B">
          <w:rPr>
            <w:rFonts w:ascii="Arial" w:hAnsi="Arial" w:cs="Arial"/>
            <w:noProof/>
            <w:webHidden/>
          </w:rPr>
          <w:fldChar w:fldCharType="begin"/>
        </w:r>
        <w:r w:rsidRPr="00DA739B">
          <w:rPr>
            <w:rFonts w:ascii="Arial" w:hAnsi="Arial" w:cs="Arial"/>
            <w:noProof/>
            <w:webHidden/>
          </w:rPr>
          <w:instrText xml:space="preserve"> PAGEREF _Toc179367356 \h </w:instrText>
        </w:r>
        <w:r w:rsidRPr="00DA739B">
          <w:rPr>
            <w:rFonts w:ascii="Arial" w:hAnsi="Arial" w:cs="Arial"/>
            <w:noProof/>
            <w:webHidden/>
          </w:rPr>
        </w:r>
        <w:r w:rsidRPr="00DA739B">
          <w:rPr>
            <w:rFonts w:ascii="Arial" w:hAnsi="Arial" w:cs="Arial"/>
            <w:noProof/>
            <w:webHidden/>
          </w:rPr>
          <w:fldChar w:fldCharType="separate"/>
        </w:r>
        <w:r w:rsidRPr="00DA739B">
          <w:rPr>
            <w:rFonts w:ascii="Arial" w:hAnsi="Arial" w:cs="Arial"/>
            <w:noProof/>
            <w:webHidden/>
          </w:rPr>
          <w:t>7</w:t>
        </w:r>
        <w:r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2BCCC3DC" w14:textId="2B5E102A" w:rsidR="00DA739B" w:rsidRDefault="00DA739B">
      <w:pPr>
        <w:pStyle w:val="TM1"/>
        <w:tabs>
          <w:tab w:val="right" w:leader="dot" w:pos="10456"/>
        </w:tabs>
        <w:rPr>
          <w:rFonts w:ascii="Arial" w:eastAsia="Yu Mincho" w:hAnsi="Arial" w:cs="Arial"/>
          <w:b w:val="0"/>
          <w:bCs w:val="0"/>
          <w:caps w:val="0"/>
          <w:noProof/>
          <w:kern w:val="2"/>
          <w:lang w:eastAsia="fr-FR"/>
        </w:rPr>
      </w:pPr>
      <w:hyperlink w:anchor="_Toc179367357" w:history="1">
        <w:r w:rsidRPr="00DA739B">
          <w:rPr>
            <w:rStyle w:val="Lienhypertexte"/>
            <w:rFonts w:ascii="Arial" w:hAnsi="Arial" w:cs="Arial"/>
            <w:noProof/>
          </w:rPr>
          <w:t>ARTICLE 6 : ENGAGEMENT DU CANDIDAT</w:t>
        </w:r>
        <w:r w:rsidRPr="00DA739B">
          <w:rPr>
            <w:rFonts w:ascii="Arial" w:hAnsi="Arial" w:cs="Arial"/>
            <w:noProof/>
            <w:webHidden/>
          </w:rPr>
          <w:tab/>
        </w:r>
        <w:r w:rsidRPr="00DA739B">
          <w:rPr>
            <w:rFonts w:ascii="Arial" w:hAnsi="Arial" w:cs="Arial"/>
            <w:noProof/>
            <w:webHidden/>
          </w:rPr>
          <w:fldChar w:fldCharType="begin"/>
        </w:r>
        <w:r w:rsidRPr="00DA739B">
          <w:rPr>
            <w:rFonts w:ascii="Arial" w:hAnsi="Arial" w:cs="Arial"/>
            <w:noProof/>
            <w:webHidden/>
          </w:rPr>
          <w:instrText xml:space="preserve"> PAGEREF _Toc179367357 \h </w:instrText>
        </w:r>
        <w:r w:rsidRPr="00DA739B">
          <w:rPr>
            <w:rFonts w:ascii="Arial" w:hAnsi="Arial" w:cs="Arial"/>
            <w:noProof/>
            <w:webHidden/>
          </w:rPr>
        </w:r>
        <w:r w:rsidRPr="00DA739B">
          <w:rPr>
            <w:rFonts w:ascii="Arial" w:hAnsi="Arial" w:cs="Arial"/>
            <w:noProof/>
            <w:webHidden/>
          </w:rPr>
          <w:fldChar w:fldCharType="separate"/>
        </w:r>
        <w:r w:rsidRPr="00DA739B">
          <w:rPr>
            <w:rFonts w:ascii="Arial" w:hAnsi="Arial" w:cs="Arial"/>
            <w:noProof/>
            <w:webHidden/>
          </w:rPr>
          <w:t>8</w:t>
        </w:r>
        <w:r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7C457D65" w14:textId="69829D5F" w:rsidR="00B27734" w:rsidRPr="009D7EB7" w:rsidRDefault="002A23D3" w:rsidP="009D7EB7">
      <w:pPr>
        <w:spacing w:line="276" w:lineRule="auto"/>
        <w:jc w:val="both"/>
        <w:rPr>
          <w:rFonts w:ascii="Arial" w:eastAsia="MS Mincho" w:hAnsi="Arial" w:cs="Arial"/>
          <w:b/>
          <w:bCs/>
          <w:caps/>
          <w:lang w:val="x-none" w:eastAsia="fr-FR"/>
        </w:rPr>
      </w:pPr>
      <w:r w:rsidRPr="009D7EB7">
        <w:rPr>
          <w:rFonts w:ascii="Arial" w:hAnsi="Arial" w:cs="Arial"/>
          <w:b/>
          <w:bCs/>
          <w:caps/>
          <w:u w:val="single"/>
        </w:rPr>
        <w:fldChar w:fldCharType="end"/>
      </w:r>
    </w:p>
    <w:p w14:paraId="10E87904" w14:textId="77777777" w:rsidR="00B27734" w:rsidRPr="009D7EB7" w:rsidRDefault="00B27734" w:rsidP="009D7EB7">
      <w:pPr>
        <w:spacing w:line="276" w:lineRule="auto"/>
        <w:jc w:val="both"/>
        <w:rPr>
          <w:rFonts w:ascii="Arial" w:hAnsi="Arial" w:cs="Arial"/>
        </w:rPr>
      </w:pPr>
      <w:r w:rsidRPr="009D7EB7">
        <w:rPr>
          <w:rFonts w:ascii="Arial" w:hAnsi="Arial" w:cs="Arial"/>
        </w:rPr>
        <w:t xml:space="preserve">  </w:t>
      </w:r>
    </w:p>
    <w:p w14:paraId="41774287" w14:textId="79D9E2DB" w:rsidR="00B27734" w:rsidRPr="00E10AD7" w:rsidRDefault="006A0AA8">
      <w:pPr>
        <w:pStyle w:val="Titre1"/>
        <w:pageBreakBefore/>
        <w:rPr>
          <w:rFonts w:cs="Arial"/>
        </w:rPr>
      </w:pPr>
      <w:bookmarkStart w:id="0" w:name="_Toc179367348"/>
      <w:r>
        <w:rPr>
          <w:rFonts w:cs="Arial"/>
        </w:rPr>
        <w:lastRenderedPageBreak/>
        <w:t>ARTICLE 1 : COCONTRATANT</w:t>
      </w:r>
      <w:bookmarkEnd w:id="0"/>
    </w:p>
    <w:p w14:paraId="4DD30847" w14:textId="77777777" w:rsidR="00B41221" w:rsidRPr="006A0AA8" w:rsidRDefault="00B41221" w:rsidP="00B41221">
      <w:pPr>
        <w:jc w:val="both"/>
        <w:rPr>
          <w:rFonts w:ascii="Arial" w:hAnsi="Arial" w:cs="Arial"/>
        </w:rPr>
      </w:pPr>
      <w:r w:rsidRPr="006A0AA8">
        <w:rPr>
          <w:rFonts w:ascii="Arial" w:hAnsi="Arial" w:cs="Arial"/>
        </w:rPr>
        <w:t xml:space="preserve">Après avoir pris connaissance des pièces constitutives du marché indiquées à l’article </w:t>
      </w:r>
      <w:r w:rsidRPr="00382B00">
        <w:rPr>
          <w:rFonts w:ascii="Arial" w:hAnsi="Arial" w:cs="Arial"/>
        </w:rPr>
        <w:t>3</w:t>
      </w:r>
      <w:r w:rsidRPr="006A0AA8">
        <w:rPr>
          <w:rFonts w:ascii="Arial" w:hAnsi="Arial" w:cs="Arial"/>
        </w:rPr>
        <w:t xml:space="preserve"> du cahier des clauses </w:t>
      </w:r>
      <w:r>
        <w:rPr>
          <w:rFonts w:ascii="Arial" w:hAnsi="Arial" w:cs="Arial"/>
        </w:rPr>
        <w:t xml:space="preserve">administratives </w:t>
      </w:r>
      <w:r w:rsidRPr="006A0AA8">
        <w:rPr>
          <w:rFonts w:ascii="Arial" w:hAnsi="Arial" w:cs="Arial"/>
        </w:rPr>
        <w:t>particulières qui fait référence au CCAG-</w:t>
      </w:r>
      <w:r>
        <w:rPr>
          <w:rFonts w:ascii="Arial" w:hAnsi="Arial" w:cs="Arial"/>
        </w:rPr>
        <w:t xml:space="preserve">Travaux </w:t>
      </w:r>
      <w:r w:rsidRPr="006A0AA8">
        <w:rPr>
          <w:rFonts w:ascii="Arial" w:hAnsi="Arial" w:cs="Arial"/>
        </w:rPr>
        <w:t>du 30 mars 2021 et conformément à leurs clauses et stipulations ;</w:t>
      </w:r>
    </w:p>
    <w:p w14:paraId="10E955DF" w14:textId="60EB08C6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ab/>
      </w:r>
      <w:bookmarkStart w:id="1" w:name="__Fieldmark__0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1"/>
      <w:r w:rsidRPr="00E10AD7">
        <w:rPr>
          <w:rFonts w:ascii="Arial" w:hAnsi="Arial" w:cs="Arial"/>
        </w:rPr>
        <w:t xml:space="preserve"> Le </w:t>
      </w:r>
      <w:r w:rsidR="006A0AA8" w:rsidRPr="00E10AD7">
        <w:rPr>
          <w:rFonts w:ascii="Arial" w:hAnsi="Arial" w:cs="Arial"/>
        </w:rPr>
        <w:t>signataire (</w:t>
      </w:r>
      <w:r w:rsidRPr="00E10AD7">
        <w:rPr>
          <w:rFonts w:ascii="Arial" w:hAnsi="Arial" w:cs="Arial"/>
        </w:rPr>
        <w:t>Candidat individuel),</w:t>
      </w:r>
    </w:p>
    <w:p w14:paraId="628FF6DE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M ............................................................................................................................................................................................</w:t>
      </w:r>
    </w:p>
    <w:p w14:paraId="47FE9EF4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Agissant en qualité de ............................................................................................................................................................</w:t>
      </w:r>
    </w:p>
    <w:p w14:paraId="0E24DD98" w14:textId="60EB37CB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bookmarkStart w:id="2" w:name="__Fieldmark__1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2"/>
      <w:r w:rsidRPr="00E10AD7">
        <w:rPr>
          <w:rFonts w:ascii="Arial" w:hAnsi="Arial" w:cs="Arial"/>
        </w:rPr>
        <w:t> </w:t>
      </w:r>
      <w:r w:rsidR="006A0AA8" w:rsidRPr="00E10AD7">
        <w:rPr>
          <w:rFonts w:ascii="Arial" w:hAnsi="Arial" w:cs="Arial"/>
        </w:rPr>
        <w:t>M’engage</w:t>
      </w:r>
      <w:r w:rsidRPr="00E10AD7">
        <w:rPr>
          <w:rFonts w:ascii="Arial" w:hAnsi="Arial" w:cs="Arial"/>
        </w:rPr>
        <w:t xml:space="preserve"> sur la base de mon offre et pour mon propre compte ;</w:t>
      </w:r>
    </w:p>
    <w:p w14:paraId="3755D9B9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Nom commercial et dénomination sociale .............................................................................................................................</w:t>
      </w:r>
    </w:p>
    <w:p w14:paraId="738E6F50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3A51397D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591739C4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6B0FE75F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Adresse électronique ..............................................................................................................................................................</w:t>
      </w:r>
    </w:p>
    <w:p w14:paraId="5C2C192D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téléphone .........................................................</w:t>
      </w:r>
      <w:r w:rsidRPr="00E10AD7">
        <w:rPr>
          <w:rFonts w:ascii="Arial" w:hAnsi="Arial" w:cs="Arial"/>
          <w:sz w:val="18"/>
        </w:rPr>
        <w:tab/>
        <w:t>Télécopie ...................................................................................</w:t>
      </w:r>
    </w:p>
    <w:p w14:paraId="22CEC252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SIRET ..............................................................</w:t>
      </w:r>
      <w:r w:rsidRPr="00E10AD7">
        <w:rPr>
          <w:rFonts w:ascii="Arial" w:hAnsi="Arial" w:cs="Arial"/>
          <w:sz w:val="18"/>
        </w:rPr>
        <w:tab/>
        <w:t>Code APE .................................................................................</w:t>
      </w:r>
    </w:p>
    <w:p w14:paraId="710177A3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TVA intracommunautaire ....................................................................................................................................</w:t>
      </w:r>
    </w:p>
    <w:p w14:paraId="60579CBA" w14:textId="37CFA5B4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bookmarkStart w:id="3" w:name="__Fieldmark__2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3"/>
      <w:r w:rsidRPr="00E10AD7">
        <w:rPr>
          <w:rFonts w:ascii="Arial" w:hAnsi="Arial" w:cs="Arial"/>
        </w:rPr>
        <w:t> </w:t>
      </w:r>
      <w:r w:rsidR="006A0AA8" w:rsidRPr="00E10AD7">
        <w:rPr>
          <w:rFonts w:ascii="Arial" w:hAnsi="Arial" w:cs="Arial"/>
        </w:rPr>
        <w:t>Engage</w:t>
      </w:r>
      <w:r w:rsidRPr="00E10AD7">
        <w:rPr>
          <w:rFonts w:ascii="Arial" w:hAnsi="Arial" w:cs="Arial"/>
        </w:rPr>
        <w:t xml:space="preserve"> la société .............................................................</w:t>
      </w:r>
      <w:r w:rsidRPr="00E10AD7">
        <w:rPr>
          <w:rFonts w:ascii="Arial" w:hAnsi="Arial" w:cs="Arial"/>
        </w:rPr>
        <w:tab/>
      </w:r>
      <w:r w:rsidR="006A0AA8" w:rsidRPr="00E10AD7">
        <w:rPr>
          <w:rFonts w:ascii="Arial" w:hAnsi="Arial" w:cs="Arial"/>
        </w:rPr>
        <w:t>Sur</w:t>
      </w:r>
      <w:r w:rsidRPr="00E10AD7">
        <w:rPr>
          <w:rFonts w:ascii="Arial" w:hAnsi="Arial" w:cs="Arial"/>
        </w:rPr>
        <w:t xml:space="preserve"> la base de son offre ;</w:t>
      </w:r>
    </w:p>
    <w:p w14:paraId="1C2476CC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Nom commercial et dénomination sociale .............................................................................................................................</w:t>
      </w:r>
    </w:p>
    <w:p w14:paraId="3DEE20D0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736DA7F2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50D0EDB1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7A3B8606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Adresse électronique ..............................................................................................................................................................</w:t>
      </w:r>
    </w:p>
    <w:p w14:paraId="58919581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téléphone .........................................................</w:t>
      </w:r>
      <w:r w:rsidRPr="00E10AD7">
        <w:rPr>
          <w:rFonts w:ascii="Arial" w:hAnsi="Arial" w:cs="Arial"/>
          <w:sz w:val="18"/>
        </w:rPr>
        <w:tab/>
        <w:t>Télécopie ...................................................................................</w:t>
      </w:r>
    </w:p>
    <w:p w14:paraId="6421637B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SIRET ..............................................................</w:t>
      </w:r>
      <w:r w:rsidRPr="00E10AD7">
        <w:rPr>
          <w:rFonts w:ascii="Arial" w:hAnsi="Arial" w:cs="Arial"/>
          <w:sz w:val="18"/>
        </w:rPr>
        <w:tab/>
        <w:t>Code APE .................................................................................</w:t>
      </w:r>
    </w:p>
    <w:p w14:paraId="6FF25BEB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TVA intracommunautaire ....................................................................................................................................</w:t>
      </w:r>
      <w:r w:rsidRPr="00E10AD7">
        <w:rPr>
          <w:rFonts w:ascii="Arial" w:hAnsi="Arial" w:cs="Arial"/>
        </w:rPr>
        <w:t xml:space="preserve"> </w:t>
      </w:r>
    </w:p>
    <w:p w14:paraId="3FBD3856" w14:textId="77777777" w:rsidR="00B27734" w:rsidRPr="00E10AD7" w:rsidRDefault="00B27734">
      <w:pPr>
        <w:pStyle w:val="Normal1"/>
        <w:spacing w:before="120"/>
        <w:rPr>
          <w:rFonts w:ascii="Arial" w:hAnsi="Arial" w:cs="Arial"/>
        </w:rPr>
      </w:pPr>
    </w:p>
    <w:p w14:paraId="59271FB8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ab/>
      </w:r>
      <w:bookmarkStart w:id="4" w:name="__Fieldmark__3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4"/>
      <w:r w:rsidRPr="00E10AD7">
        <w:rPr>
          <w:rFonts w:ascii="Arial" w:hAnsi="Arial" w:cs="Arial"/>
        </w:rPr>
        <w:t> Le mandataire (Candidat groupé),</w:t>
      </w:r>
    </w:p>
    <w:p w14:paraId="4CF8C5F0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M ............................................................................................................................................................................................</w:t>
      </w:r>
    </w:p>
    <w:p w14:paraId="7ECE57D5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Agissant en qualité de ............................................................................................................................................................</w:t>
      </w:r>
    </w:p>
    <w:p w14:paraId="4D0C89CD" w14:textId="1857A409" w:rsidR="00B27734" w:rsidRPr="00E10AD7" w:rsidRDefault="006A0AA8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>Désigné</w:t>
      </w:r>
      <w:r w:rsidR="00B27734" w:rsidRPr="00E10AD7">
        <w:rPr>
          <w:rFonts w:ascii="Arial" w:hAnsi="Arial" w:cs="Arial"/>
        </w:rPr>
        <w:t xml:space="preserve"> mandataire :</w:t>
      </w:r>
    </w:p>
    <w:p w14:paraId="750F6E63" w14:textId="33C9DBB9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bookmarkStart w:id="5" w:name="__Fieldmark__4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5"/>
      <w:r w:rsidRPr="00E10AD7">
        <w:rPr>
          <w:rFonts w:ascii="Arial" w:hAnsi="Arial" w:cs="Arial"/>
        </w:rPr>
        <w:t> </w:t>
      </w:r>
      <w:r w:rsidR="006A0AA8" w:rsidRPr="00E10AD7">
        <w:rPr>
          <w:rFonts w:ascii="Arial" w:hAnsi="Arial" w:cs="Arial"/>
        </w:rPr>
        <w:t>Du</w:t>
      </w:r>
      <w:r w:rsidRPr="00E10AD7">
        <w:rPr>
          <w:rFonts w:ascii="Arial" w:hAnsi="Arial" w:cs="Arial"/>
        </w:rPr>
        <w:t xml:space="preserve"> groupement solidaire </w:t>
      </w:r>
    </w:p>
    <w:p w14:paraId="6C0AC1E6" w14:textId="0F9128A9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bookmarkStart w:id="6" w:name="__Fieldmark__5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6"/>
      <w:r w:rsidRPr="00E10AD7">
        <w:rPr>
          <w:rFonts w:ascii="Arial" w:hAnsi="Arial" w:cs="Arial"/>
        </w:rPr>
        <w:t> </w:t>
      </w:r>
      <w:r w:rsidR="006A0AA8" w:rsidRPr="00E10AD7">
        <w:rPr>
          <w:rFonts w:ascii="Arial" w:hAnsi="Arial" w:cs="Arial"/>
        </w:rPr>
        <w:t>Solidaire</w:t>
      </w:r>
      <w:r w:rsidRPr="00E10AD7">
        <w:rPr>
          <w:rFonts w:ascii="Arial" w:hAnsi="Arial" w:cs="Arial"/>
        </w:rPr>
        <w:t xml:space="preserve"> du groupement conjoint  </w:t>
      </w:r>
    </w:p>
    <w:p w14:paraId="73BD9128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Nom commercial et dénomination sociale .............................................................................................................................</w:t>
      </w:r>
    </w:p>
    <w:p w14:paraId="4A76AE6E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460E9863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38F8F36B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419F2776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Adresse électronique ..............................................................................................................................................................</w:t>
      </w:r>
    </w:p>
    <w:p w14:paraId="11B9C0AC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téléphone .........................................................</w:t>
      </w:r>
      <w:r w:rsidRPr="00E10AD7">
        <w:rPr>
          <w:rFonts w:ascii="Arial" w:hAnsi="Arial" w:cs="Arial"/>
          <w:sz w:val="18"/>
        </w:rPr>
        <w:tab/>
        <w:t>Télécopie ...................................................................................</w:t>
      </w:r>
    </w:p>
    <w:p w14:paraId="1E21420E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SIRET ..............................................................</w:t>
      </w:r>
      <w:r w:rsidRPr="00E10AD7">
        <w:rPr>
          <w:rFonts w:ascii="Arial" w:hAnsi="Arial" w:cs="Arial"/>
          <w:sz w:val="18"/>
        </w:rPr>
        <w:tab/>
        <w:t>Code APE .................................................................................</w:t>
      </w:r>
    </w:p>
    <w:p w14:paraId="7CEFD612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TVA intracommunautaire ....................................................................................................................................</w:t>
      </w:r>
    </w:p>
    <w:p w14:paraId="17F45937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>S’engage, au nom des membres du groupement</w:t>
      </w:r>
      <w:r w:rsidRPr="00E10AD7">
        <w:rPr>
          <w:rStyle w:val="Caractresdenotedebasdepage"/>
          <w:rFonts w:ascii="Arial" w:hAnsi="Arial" w:cs="Arial"/>
        </w:rPr>
        <w:footnoteReference w:id="2"/>
      </w:r>
      <w:r w:rsidRPr="00E10AD7">
        <w:rPr>
          <w:rFonts w:ascii="Arial" w:hAnsi="Arial" w:cs="Arial"/>
        </w:rPr>
        <w:t xml:space="preserve">, sur la base de l’offre du groupement, </w:t>
      </w:r>
    </w:p>
    <w:p w14:paraId="140F6362" w14:textId="77777777" w:rsidR="00B27734" w:rsidRPr="00E10AD7" w:rsidRDefault="00B27734">
      <w:pPr>
        <w:pStyle w:val="Normal1"/>
        <w:spacing w:before="120"/>
        <w:rPr>
          <w:rFonts w:ascii="Arial" w:hAnsi="Arial" w:cs="Arial"/>
        </w:rPr>
      </w:pPr>
    </w:p>
    <w:p w14:paraId="2D645642" w14:textId="5CD85870" w:rsidR="00B27734" w:rsidRDefault="006A0AA8" w:rsidP="006A0AA8">
      <w:pPr>
        <w:pStyle w:val="Normal1"/>
        <w:rPr>
          <w:rFonts w:ascii="Arial" w:hAnsi="Arial" w:cs="Arial"/>
        </w:rPr>
      </w:pPr>
      <w:r w:rsidRPr="00E10AD7">
        <w:rPr>
          <w:rFonts w:ascii="Arial" w:hAnsi="Arial" w:cs="Arial"/>
        </w:rPr>
        <w:t>À</w:t>
      </w:r>
      <w:r w:rsidR="00B27734" w:rsidRPr="00E10AD7">
        <w:rPr>
          <w:rFonts w:ascii="Arial" w:hAnsi="Arial" w:cs="Arial"/>
        </w:rPr>
        <w:t xml:space="preserve"> exécuter, sans réserve, les prestations demandées dans les conditions définies ci-après ;</w:t>
      </w:r>
    </w:p>
    <w:p w14:paraId="0FAD4AFB" w14:textId="77777777" w:rsidR="006A0AA8" w:rsidRPr="00E10AD7" w:rsidRDefault="006A0AA8" w:rsidP="006A0AA8">
      <w:pPr>
        <w:pStyle w:val="Normal1"/>
        <w:rPr>
          <w:rFonts w:ascii="Arial" w:hAnsi="Arial" w:cs="Arial"/>
        </w:rPr>
      </w:pPr>
    </w:p>
    <w:p w14:paraId="7D4DE988" w14:textId="3910D867" w:rsidR="00B27734" w:rsidRPr="00E10AD7" w:rsidRDefault="00B27734" w:rsidP="006A0AA8">
      <w:pPr>
        <w:pStyle w:val="Normal1"/>
        <w:tabs>
          <w:tab w:val="clear" w:pos="284"/>
          <w:tab w:val="clear" w:pos="567"/>
        </w:tabs>
        <w:rPr>
          <w:rFonts w:ascii="Arial" w:hAnsi="Arial" w:cs="Arial"/>
        </w:rPr>
      </w:pPr>
      <w:r w:rsidRPr="00E10AD7">
        <w:rPr>
          <w:rFonts w:ascii="Arial" w:hAnsi="Arial" w:cs="Arial"/>
        </w:rPr>
        <w:t xml:space="preserve">L’offre ainsi présentée n’est valable toutefois que si la décision d’attribution intervient dans un délai de </w:t>
      </w:r>
      <w:r w:rsidR="002A549C">
        <w:rPr>
          <w:rFonts w:ascii="Arial" w:hAnsi="Arial" w:cs="Arial"/>
        </w:rPr>
        <w:t>90</w:t>
      </w:r>
      <w:r w:rsidRPr="00E10AD7">
        <w:rPr>
          <w:rFonts w:ascii="Arial" w:hAnsi="Arial" w:cs="Arial"/>
        </w:rPr>
        <w:t xml:space="preserve"> jours à compter de la date limite de réception des offres fixée par le règlement de la consultation. </w:t>
      </w:r>
    </w:p>
    <w:p w14:paraId="4161C37A" w14:textId="77777777" w:rsidR="006A0AA8" w:rsidRDefault="006A0AA8">
      <w:pPr>
        <w:pStyle w:val="Titre1"/>
        <w:rPr>
          <w:rFonts w:cs="Arial"/>
        </w:rPr>
        <w:sectPr w:rsidR="006A0AA8" w:rsidSect="004B5199">
          <w:footerReference w:type="default" r:id="rId12"/>
          <w:headerReference w:type="first" r:id="rId13"/>
          <w:footerReference w:type="first" r:id="rId14"/>
          <w:pgSz w:w="11906" w:h="16838"/>
          <w:pgMar w:top="720" w:right="720" w:bottom="720" w:left="720" w:header="851" w:footer="851" w:gutter="0"/>
          <w:pgNumType w:start="1" w:chapStyle="1"/>
          <w:cols w:space="720"/>
          <w:titlePg/>
          <w:docGrid w:linePitch="360"/>
        </w:sectPr>
      </w:pPr>
    </w:p>
    <w:p w14:paraId="3104F228" w14:textId="6899527F" w:rsidR="00B27734" w:rsidRPr="00E10AD7" w:rsidRDefault="00B27734" w:rsidP="006A0AA8">
      <w:pPr>
        <w:pStyle w:val="Titre1"/>
        <w:spacing w:before="0" w:after="0"/>
        <w:rPr>
          <w:rFonts w:cs="Arial"/>
        </w:rPr>
      </w:pPr>
      <w:bookmarkStart w:id="7" w:name="_Toc179367349"/>
      <w:r w:rsidRPr="00E10AD7">
        <w:rPr>
          <w:rFonts w:cs="Arial"/>
        </w:rPr>
        <w:lastRenderedPageBreak/>
        <w:t>A</w:t>
      </w:r>
      <w:r w:rsidR="006A0AA8">
        <w:rPr>
          <w:rFonts w:cs="Arial"/>
        </w:rPr>
        <w:t>RTICLE 2 : PRIX DU MARCHE</w:t>
      </w:r>
      <w:bookmarkEnd w:id="7"/>
      <w:r w:rsidR="006A0AA8">
        <w:rPr>
          <w:rFonts w:cs="Arial"/>
        </w:rPr>
        <w:t xml:space="preserve"> </w:t>
      </w:r>
    </w:p>
    <w:p w14:paraId="4472DF5E" w14:textId="48295F71" w:rsidR="00F447A3" w:rsidRPr="00F447A3" w:rsidRDefault="00B27734" w:rsidP="006A0AA8">
      <w:pPr>
        <w:pStyle w:val="Titre2"/>
      </w:pPr>
      <w:bookmarkStart w:id="8" w:name="_Toc179367350"/>
      <w:r w:rsidRPr="00E10AD7">
        <w:t>2.1</w:t>
      </w:r>
      <w:r w:rsidR="006A0AA8">
        <w:t>.</w:t>
      </w:r>
      <w:r w:rsidRPr="00E10AD7">
        <w:t xml:space="preserve"> Forme du prix</w:t>
      </w:r>
      <w:bookmarkEnd w:id="8"/>
      <w:r w:rsidRPr="00E10AD7">
        <w:t xml:space="preserve"> </w:t>
      </w:r>
    </w:p>
    <w:p w14:paraId="48F9D9EF" w14:textId="73A08280" w:rsidR="00F447A3" w:rsidRDefault="000C4248" w:rsidP="00F447A3">
      <w:pPr>
        <w:pStyle w:val="Normal2"/>
        <w:ind w:left="0" w:firstLine="0"/>
        <w:contextualSpacing/>
        <w:rPr>
          <w:rFonts w:ascii="Arial" w:hAnsi="Arial" w:cs="Arial"/>
        </w:rPr>
      </w:pPr>
      <w:r w:rsidRPr="000C4248">
        <w:rPr>
          <w:rFonts w:ascii="Arial" w:hAnsi="Arial" w:cs="Arial"/>
        </w:rPr>
        <w:t>Le prix sera exprimé en euros. Les prix du présent marché sont réputés établis sur la base des conditions économiques du « mois zéro » (« Mo »), mois de réception des offres</w:t>
      </w:r>
      <w:r w:rsidR="004C60B7">
        <w:rPr>
          <w:rFonts w:ascii="Arial" w:hAnsi="Arial" w:cs="Arial"/>
        </w:rPr>
        <w:t xml:space="preserve"> ou de la date de remise de l’offre négociée le cas échéant. </w:t>
      </w:r>
    </w:p>
    <w:p w14:paraId="72153740" w14:textId="77777777" w:rsidR="000C4248" w:rsidRPr="001B2FA6" w:rsidRDefault="000C4248" w:rsidP="00F447A3">
      <w:pPr>
        <w:pStyle w:val="Normal2"/>
        <w:ind w:left="0" w:firstLine="0"/>
        <w:contextualSpacing/>
        <w:rPr>
          <w:rFonts w:ascii="Arial" w:hAnsi="Arial" w:cs="Arial"/>
        </w:rPr>
      </w:pPr>
    </w:p>
    <w:p w14:paraId="342A7493" w14:textId="0875EAE5" w:rsidR="00F447A3" w:rsidRDefault="00F447A3" w:rsidP="00F447A3">
      <w:pPr>
        <w:pStyle w:val="Normal2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>Le présent marché est un</w:t>
      </w:r>
      <w:r w:rsidRPr="001B2FA6">
        <w:rPr>
          <w:rFonts w:ascii="Arial" w:hAnsi="Arial" w:cs="Arial"/>
        </w:rPr>
        <w:t xml:space="preserve"> marché à </w:t>
      </w:r>
      <w:r w:rsidRPr="00F31B30">
        <w:rPr>
          <w:rFonts w:ascii="Arial" w:hAnsi="Arial" w:cs="Arial"/>
        </w:rPr>
        <w:t xml:space="preserve">prix </w:t>
      </w:r>
      <w:r w:rsidR="00EB45C9">
        <w:rPr>
          <w:rFonts w:ascii="Arial" w:hAnsi="Arial" w:cs="Arial"/>
        </w:rPr>
        <w:t xml:space="preserve">global et forfaitaire. </w:t>
      </w:r>
    </w:p>
    <w:p w14:paraId="486F7743" w14:textId="2233FAF5" w:rsidR="006A0AA8" w:rsidRDefault="00742BA7" w:rsidP="0062223F">
      <w:pPr>
        <w:pStyle w:val="Normal2"/>
        <w:ind w:left="0" w:firstLine="0"/>
        <w:contextualSpacing/>
        <w:rPr>
          <w:rFonts w:ascii="Arial" w:hAnsi="Arial" w:cs="Arial"/>
        </w:rPr>
      </w:pPr>
      <w:r w:rsidRPr="00742BA7">
        <w:rPr>
          <w:rFonts w:ascii="Arial" w:hAnsi="Arial" w:cs="Arial"/>
        </w:rPr>
        <w:t>Les prestations seront rémunérées par application, sur la durée du marché, du prix global et forfaitaire suivant :</w:t>
      </w:r>
    </w:p>
    <w:p w14:paraId="707C16C6" w14:textId="77777777" w:rsidR="00B02D89" w:rsidRPr="006A0AA8" w:rsidRDefault="00B02D89" w:rsidP="006A0AA8">
      <w:pPr>
        <w:jc w:val="both"/>
        <w:rPr>
          <w:rFonts w:ascii="Arial" w:hAnsi="Arial" w:cs="Arial"/>
        </w:rPr>
      </w:pPr>
    </w:p>
    <w:p w14:paraId="039EF20D" w14:textId="177EF758" w:rsidR="00F87116" w:rsidRPr="00F64FE2" w:rsidRDefault="001D5285" w:rsidP="006A0AA8">
      <w:pPr>
        <w:pStyle w:val="Titre2"/>
      </w:pPr>
      <w:bookmarkStart w:id="9" w:name="_Toc179367351"/>
      <w:r w:rsidRPr="00E10AD7">
        <w:rPr>
          <w:lang w:val="x-none"/>
        </w:rPr>
        <w:t>2.</w:t>
      </w:r>
      <w:r w:rsidRPr="00E10AD7">
        <w:t>2</w:t>
      </w:r>
      <w:r w:rsidR="006A0AA8">
        <w:t>.</w:t>
      </w:r>
      <w:r w:rsidRPr="00E10AD7">
        <w:rPr>
          <w:lang w:val="x-none"/>
        </w:rPr>
        <w:t xml:space="preserve"> </w:t>
      </w:r>
      <w:r w:rsidR="006A0AA8">
        <w:t>Montant du marché</w:t>
      </w:r>
      <w:bookmarkEnd w:id="9"/>
    </w:p>
    <w:p w14:paraId="129900B3" w14:textId="607FE471" w:rsidR="00F87116" w:rsidRPr="00A00FD7" w:rsidRDefault="00F87116" w:rsidP="006A0AA8">
      <w:pPr>
        <w:jc w:val="both"/>
        <w:rPr>
          <w:rFonts w:ascii="Arial" w:hAnsi="Arial" w:cs="Arial"/>
          <w:i/>
          <w:iCs/>
          <w:u w:val="single"/>
        </w:rPr>
      </w:pPr>
      <w:r w:rsidRPr="00A00FD7">
        <w:rPr>
          <w:rFonts w:ascii="Arial" w:hAnsi="Arial" w:cs="Arial"/>
          <w:i/>
          <w:iCs/>
          <w:u w:val="single"/>
        </w:rPr>
        <w:t>Tranche ferme</w:t>
      </w:r>
      <w:r w:rsidR="00A00FD7" w:rsidRPr="00A00FD7">
        <w:rPr>
          <w:rFonts w:ascii="Arial" w:hAnsi="Arial" w:cs="Arial"/>
          <w:i/>
          <w:iCs/>
          <w:u w:val="single"/>
        </w:rPr>
        <w:t> </w:t>
      </w:r>
    </w:p>
    <w:p w14:paraId="57F1CB15" w14:textId="77777777" w:rsidR="00F03FF4" w:rsidRDefault="00F03FF4" w:rsidP="006A0AA8">
      <w:pPr>
        <w:jc w:val="both"/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0"/>
        <w:gridCol w:w="1986"/>
        <w:gridCol w:w="3912"/>
      </w:tblGrid>
      <w:tr w:rsidR="00F87116" w:rsidRPr="002530EF" w14:paraId="29937B48" w14:textId="77777777" w:rsidTr="002F2E77">
        <w:trPr>
          <w:cantSplit/>
          <w:trHeight w:val="404"/>
          <w:tblHeader/>
          <w:jc w:val="center"/>
        </w:trPr>
        <w:tc>
          <w:tcPr>
            <w:tcW w:w="44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B2"/>
          </w:tcPr>
          <w:p w14:paraId="58C1330D" w14:textId="77777777" w:rsidR="00F87116" w:rsidRPr="00AB4BC7" w:rsidRDefault="00F87116" w:rsidP="002F2E77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forfaitaire HT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B2"/>
          </w:tcPr>
          <w:p w14:paraId="06D04F38" w14:textId="77777777" w:rsidR="00F87116" w:rsidRPr="00AB4BC7" w:rsidRDefault="00F87116" w:rsidP="002F2E77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TVA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B2"/>
          </w:tcPr>
          <w:p w14:paraId="007BD47D" w14:textId="77777777" w:rsidR="00F87116" w:rsidRPr="00AB4BC7" w:rsidRDefault="00F87116" w:rsidP="002F2E77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forfaitaire TTC</w:t>
            </w:r>
          </w:p>
        </w:tc>
      </w:tr>
      <w:tr w:rsidR="00F87116" w:rsidRPr="002530EF" w14:paraId="00652688" w14:textId="77777777" w:rsidTr="002F2E77">
        <w:trPr>
          <w:cantSplit/>
          <w:trHeight w:val="685"/>
          <w:jc w:val="center"/>
        </w:trPr>
        <w:tc>
          <w:tcPr>
            <w:tcW w:w="44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19ED31A8" w14:textId="77777777" w:rsidR="00F87116" w:rsidRPr="00AB4BC7" w:rsidRDefault="00F87116" w:rsidP="002F2E77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3B96B75C" w14:textId="77777777" w:rsidR="00F87116" w:rsidRPr="00AB4BC7" w:rsidRDefault="00F87116" w:rsidP="002F2E77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200524E5" w14:textId="77777777" w:rsidR="00F87116" w:rsidRPr="00AB4BC7" w:rsidRDefault="00F87116" w:rsidP="002F2E77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</w:tr>
      <w:tr w:rsidR="00F87116" w:rsidRPr="002530EF" w14:paraId="37E2AFE9" w14:textId="77777777" w:rsidTr="002F2E77">
        <w:trPr>
          <w:cantSplit/>
          <w:trHeight w:val="799"/>
          <w:jc w:val="center"/>
        </w:trPr>
        <w:tc>
          <w:tcPr>
            <w:tcW w:w="1029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383F1DE" w14:textId="20497470" w:rsidR="00F87116" w:rsidRPr="00AB4BC7" w:rsidRDefault="00F87116" w:rsidP="002F2E77">
            <w:pPr>
              <w:pStyle w:val="Normal1"/>
              <w:tabs>
                <w:tab w:val="left" w:pos="708"/>
              </w:tabs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Soit en toutes lettres (</w:t>
            </w:r>
            <w:r w:rsidR="00C34407">
              <w:rPr>
                <w:rFonts w:ascii="Arial" w:hAnsi="Arial" w:cs="Arial"/>
                <w:b/>
                <w:bCs/>
                <w:i/>
                <w:lang w:eastAsia="fr-FR"/>
              </w:rPr>
              <w:t>HT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)</w:t>
            </w:r>
            <w:r w:rsidR="0061462F">
              <w:rPr>
                <w:rFonts w:ascii="Arial" w:hAnsi="Arial" w:cs="Arial"/>
                <w:b/>
                <w:bCs/>
                <w:i/>
                <w:lang w:eastAsia="fr-FR"/>
              </w:rPr>
              <w:t xml:space="preserve"> 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: …………………………………………………………...………</w:t>
            </w:r>
          </w:p>
        </w:tc>
      </w:tr>
      <w:tr w:rsidR="00C34407" w:rsidRPr="002530EF" w14:paraId="2C60AD4F" w14:textId="77777777" w:rsidTr="002F2E77">
        <w:trPr>
          <w:cantSplit/>
          <w:trHeight w:val="799"/>
          <w:jc w:val="center"/>
        </w:trPr>
        <w:tc>
          <w:tcPr>
            <w:tcW w:w="1029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C95DD89" w14:textId="311C2879" w:rsidR="00C34407" w:rsidRPr="00AB4BC7" w:rsidRDefault="00C34407" w:rsidP="002F2E77">
            <w:pPr>
              <w:pStyle w:val="Normal1"/>
              <w:tabs>
                <w:tab w:val="left" w:pos="708"/>
              </w:tabs>
              <w:rPr>
                <w:rFonts w:ascii="Arial" w:hAnsi="Arial" w:cs="Arial"/>
                <w:b/>
                <w:bCs/>
                <w:i/>
                <w:lang w:eastAsia="fr-FR"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Soit en toutes lettres (TTC)</w:t>
            </w:r>
            <w:r w:rsidR="0061462F">
              <w:rPr>
                <w:rFonts w:ascii="Arial" w:hAnsi="Arial" w:cs="Arial"/>
                <w:b/>
                <w:bCs/>
                <w:i/>
                <w:lang w:eastAsia="fr-FR"/>
              </w:rPr>
              <w:t xml:space="preserve"> 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: …………………………………………………………...………</w:t>
            </w:r>
          </w:p>
        </w:tc>
      </w:tr>
    </w:tbl>
    <w:p w14:paraId="6BDB25FA" w14:textId="77777777" w:rsidR="00BE3AF6" w:rsidRDefault="00BE3AF6" w:rsidP="006A4820">
      <w:pPr>
        <w:pStyle w:val="Normal1"/>
        <w:ind w:firstLine="0"/>
        <w:rPr>
          <w:rFonts w:ascii="Arial" w:hAnsi="Arial" w:cs="Arial"/>
          <w:noProof/>
        </w:rPr>
      </w:pPr>
    </w:p>
    <w:p w14:paraId="20FB7C7C" w14:textId="495305F6" w:rsidR="001F3045" w:rsidRDefault="001F3045" w:rsidP="001F3045">
      <w:pPr>
        <w:pStyle w:val="Normal1"/>
        <w:ind w:firstLine="0"/>
        <w:rPr>
          <w:rFonts w:ascii="Arial" w:hAnsi="Arial" w:cs="Arial"/>
          <w:i/>
          <w:iCs/>
          <w:noProof/>
          <w:u w:val="single"/>
        </w:rPr>
      </w:pPr>
      <w:r w:rsidRPr="00252737">
        <w:rPr>
          <w:rFonts w:ascii="Arial" w:hAnsi="Arial" w:cs="Arial"/>
          <w:i/>
          <w:iCs/>
          <w:noProof/>
          <w:u w:val="single"/>
        </w:rPr>
        <w:t xml:space="preserve">Tranche optionnelle TO </w:t>
      </w:r>
      <w:r w:rsidR="00597DDE">
        <w:rPr>
          <w:rFonts w:ascii="Arial" w:hAnsi="Arial" w:cs="Arial"/>
          <w:i/>
          <w:iCs/>
          <w:noProof/>
          <w:u w:val="single"/>
        </w:rPr>
        <w:t>1</w:t>
      </w:r>
      <w:r>
        <w:rPr>
          <w:rFonts w:ascii="Arial" w:hAnsi="Arial" w:cs="Arial"/>
          <w:i/>
          <w:iCs/>
          <w:noProof/>
          <w:u w:val="single"/>
        </w:rPr>
        <w:t xml:space="preserve"> – </w:t>
      </w:r>
      <w:r w:rsidR="002A549C" w:rsidRPr="002A549C">
        <w:rPr>
          <w:rFonts w:ascii="Arial" w:hAnsi="Arial" w:cs="Arial"/>
          <w:i/>
          <w:iCs/>
          <w:color w:val="000000"/>
          <w:lang w:eastAsia="fr-FR"/>
        </w:rPr>
        <w:t>R</w:t>
      </w:r>
      <w:r w:rsidR="002A549C" w:rsidRPr="002A549C">
        <w:rPr>
          <w:rFonts w:ascii="Arial" w:hAnsi="Arial" w:cs="Arial"/>
          <w:i/>
          <w:iCs/>
          <w:noProof/>
          <w:u w:val="single"/>
        </w:rPr>
        <w:t>afraîchissement de la galerie des bustes</w:t>
      </w:r>
    </w:p>
    <w:p w14:paraId="00E7468A" w14:textId="77777777" w:rsidR="002A549C" w:rsidRPr="002A549C" w:rsidRDefault="002A549C" w:rsidP="001F3045">
      <w:pPr>
        <w:pStyle w:val="Normal1"/>
        <w:ind w:firstLine="0"/>
        <w:rPr>
          <w:rFonts w:ascii="Arial" w:hAnsi="Arial" w:cs="Arial"/>
          <w:i/>
          <w:iCs/>
          <w:noProof/>
          <w:u w:val="single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0"/>
        <w:gridCol w:w="1986"/>
        <w:gridCol w:w="3912"/>
      </w:tblGrid>
      <w:tr w:rsidR="001F3045" w:rsidRPr="002530EF" w14:paraId="71B7611C" w14:textId="77777777" w:rsidTr="002F2E77">
        <w:trPr>
          <w:cantSplit/>
          <w:trHeight w:val="404"/>
          <w:tblHeader/>
          <w:jc w:val="center"/>
        </w:trPr>
        <w:tc>
          <w:tcPr>
            <w:tcW w:w="44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B2"/>
          </w:tcPr>
          <w:p w14:paraId="6AE35FFC" w14:textId="77777777" w:rsidR="001F3045" w:rsidRPr="00AB4BC7" w:rsidRDefault="001F3045" w:rsidP="002F2E77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forfaitaire HT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B2"/>
          </w:tcPr>
          <w:p w14:paraId="2FE63691" w14:textId="77777777" w:rsidR="001F3045" w:rsidRPr="00AB4BC7" w:rsidRDefault="001F3045" w:rsidP="002F2E77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TVA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B2"/>
          </w:tcPr>
          <w:p w14:paraId="2DC8216F" w14:textId="77777777" w:rsidR="001F3045" w:rsidRPr="00AB4BC7" w:rsidRDefault="001F3045" w:rsidP="002F2E77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forfaitaire TTC</w:t>
            </w:r>
          </w:p>
        </w:tc>
      </w:tr>
      <w:tr w:rsidR="001F3045" w:rsidRPr="002530EF" w14:paraId="11B67C6F" w14:textId="77777777" w:rsidTr="002F2E77">
        <w:trPr>
          <w:cantSplit/>
          <w:trHeight w:val="685"/>
          <w:jc w:val="center"/>
        </w:trPr>
        <w:tc>
          <w:tcPr>
            <w:tcW w:w="44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23155B72" w14:textId="77777777" w:rsidR="001F3045" w:rsidRPr="00AB4BC7" w:rsidRDefault="001F3045" w:rsidP="002F2E77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0561EA07" w14:textId="77777777" w:rsidR="001F3045" w:rsidRPr="00AB4BC7" w:rsidRDefault="001F3045" w:rsidP="002F2E77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185BB835" w14:textId="77777777" w:rsidR="001F3045" w:rsidRPr="00AB4BC7" w:rsidRDefault="001F3045" w:rsidP="002F2E77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</w:tr>
      <w:tr w:rsidR="001F3045" w:rsidRPr="00AB4BC7" w14:paraId="759DE322" w14:textId="77777777" w:rsidTr="0062223F">
        <w:trPr>
          <w:cantSplit/>
          <w:trHeight w:val="643"/>
          <w:jc w:val="center"/>
        </w:trPr>
        <w:tc>
          <w:tcPr>
            <w:tcW w:w="1029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20D06420" w14:textId="77777777" w:rsidR="001F3045" w:rsidRPr="00AB4BC7" w:rsidRDefault="001F3045" w:rsidP="002F2E77">
            <w:pPr>
              <w:pStyle w:val="Normal1"/>
              <w:tabs>
                <w:tab w:val="left" w:pos="708"/>
              </w:tabs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Soit en toutes lettres (</w:t>
            </w:r>
            <w:r>
              <w:rPr>
                <w:rFonts w:ascii="Arial" w:hAnsi="Arial" w:cs="Arial"/>
                <w:b/>
                <w:bCs/>
                <w:i/>
                <w:lang w:eastAsia="fr-FR"/>
              </w:rPr>
              <w:t>HT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)</w:t>
            </w:r>
            <w:r>
              <w:rPr>
                <w:rFonts w:ascii="Arial" w:hAnsi="Arial" w:cs="Arial"/>
                <w:b/>
                <w:bCs/>
                <w:i/>
                <w:lang w:eastAsia="fr-FR"/>
              </w:rPr>
              <w:t xml:space="preserve"> 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: …………………………………………………………...………</w:t>
            </w:r>
          </w:p>
        </w:tc>
      </w:tr>
      <w:tr w:rsidR="001F3045" w:rsidRPr="00AB4BC7" w14:paraId="64DC02E3" w14:textId="77777777" w:rsidTr="002F2E77">
        <w:trPr>
          <w:cantSplit/>
          <w:trHeight w:val="799"/>
          <w:jc w:val="center"/>
        </w:trPr>
        <w:tc>
          <w:tcPr>
            <w:tcW w:w="1029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51F8271" w14:textId="77777777" w:rsidR="001F3045" w:rsidRPr="00AB4BC7" w:rsidRDefault="001F3045" w:rsidP="002F2E77">
            <w:pPr>
              <w:pStyle w:val="Normal1"/>
              <w:tabs>
                <w:tab w:val="left" w:pos="708"/>
              </w:tabs>
              <w:rPr>
                <w:rFonts w:ascii="Arial" w:hAnsi="Arial" w:cs="Arial"/>
                <w:b/>
                <w:bCs/>
                <w:i/>
                <w:lang w:eastAsia="fr-FR"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Soit en toutes lettres (TTC)</w:t>
            </w:r>
            <w:r>
              <w:rPr>
                <w:rFonts w:ascii="Arial" w:hAnsi="Arial" w:cs="Arial"/>
                <w:b/>
                <w:bCs/>
                <w:i/>
                <w:lang w:eastAsia="fr-FR"/>
              </w:rPr>
              <w:t xml:space="preserve"> 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: …………………………………………………………...………</w:t>
            </w:r>
          </w:p>
        </w:tc>
      </w:tr>
    </w:tbl>
    <w:p w14:paraId="1B77FB3B" w14:textId="77777777" w:rsidR="00376728" w:rsidRDefault="00376728" w:rsidP="007D527A">
      <w:pPr>
        <w:pStyle w:val="Normal1"/>
        <w:ind w:firstLine="0"/>
        <w:rPr>
          <w:rFonts w:ascii="Arial" w:hAnsi="Arial" w:cs="Arial"/>
          <w:noProof/>
        </w:rPr>
      </w:pPr>
    </w:p>
    <w:p w14:paraId="4476271D" w14:textId="24DD5D28" w:rsidR="007D527A" w:rsidRPr="00E10AD7" w:rsidRDefault="007D527A" w:rsidP="00692FE7">
      <w:pPr>
        <w:pStyle w:val="Normal1"/>
        <w:ind w:firstLine="0"/>
        <w:rPr>
          <w:rFonts w:ascii="Arial" w:hAnsi="Arial" w:cs="Arial"/>
          <w:noProof/>
        </w:rPr>
      </w:pPr>
      <w:r w:rsidRPr="00E10AD7">
        <w:rPr>
          <w:rFonts w:ascii="Arial" w:hAnsi="Arial" w:cs="Arial"/>
          <w:noProof/>
        </w:rPr>
        <w:t xml:space="preserve">Soit, en cas </w:t>
      </w:r>
      <w:r w:rsidRPr="00E10AD7">
        <w:rPr>
          <w:rFonts w:ascii="Arial" w:hAnsi="Arial" w:cs="Arial"/>
          <w:b/>
          <w:noProof/>
        </w:rPr>
        <w:t>d'affermissement de</w:t>
      </w:r>
      <w:r>
        <w:rPr>
          <w:rFonts w:ascii="Arial" w:hAnsi="Arial" w:cs="Arial"/>
          <w:b/>
          <w:noProof/>
        </w:rPr>
        <w:t xml:space="preserve"> la tranche ferme et des</w:t>
      </w:r>
      <w:r w:rsidRPr="00F64FE2">
        <w:rPr>
          <w:rFonts w:ascii="Arial" w:hAnsi="Arial" w:cs="Arial"/>
          <w:b/>
          <w:noProof/>
        </w:rPr>
        <w:t xml:space="preserve"> tranches optionnelles</w:t>
      </w:r>
      <w:r w:rsidRPr="00E10AD7">
        <w:rPr>
          <w:rFonts w:ascii="Arial" w:hAnsi="Arial" w:cs="Arial"/>
          <w:noProof/>
        </w:rPr>
        <w:t>, un montant total de :</w:t>
      </w:r>
    </w:p>
    <w:tbl>
      <w:tblPr>
        <w:tblW w:w="1029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0"/>
        <w:gridCol w:w="1986"/>
        <w:gridCol w:w="3912"/>
      </w:tblGrid>
      <w:tr w:rsidR="007D527A" w:rsidRPr="002530EF" w14:paraId="19176ED4" w14:textId="77777777" w:rsidTr="00E73AC1">
        <w:trPr>
          <w:cantSplit/>
          <w:trHeight w:val="404"/>
          <w:tblHeader/>
          <w:jc w:val="center"/>
        </w:trPr>
        <w:tc>
          <w:tcPr>
            <w:tcW w:w="44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B2"/>
          </w:tcPr>
          <w:p w14:paraId="03C74BC5" w14:textId="77777777" w:rsidR="007D527A" w:rsidRPr="00AB4BC7" w:rsidRDefault="007D527A" w:rsidP="002F2E77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forfaitaire HT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B2"/>
          </w:tcPr>
          <w:p w14:paraId="0FB27BF1" w14:textId="77777777" w:rsidR="007D527A" w:rsidRPr="00AB4BC7" w:rsidRDefault="007D527A" w:rsidP="002F2E77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TVA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B2"/>
          </w:tcPr>
          <w:p w14:paraId="4D4988F1" w14:textId="77777777" w:rsidR="007D527A" w:rsidRPr="00AB4BC7" w:rsidRDefault="007D527A" w:rsidP="002F2E77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forfaitaire TTC</w:t>
            </w:r>
          </w:p>
        </w:tc>
      </w:tr>
      <w:tr w:rsidR="007D527A" w:rsidRPr="002530EF" w14:paraId="57B7B95A" w14:textId="77777777" w:rsidTr="00E73AC1">
        <w:trPr>
          <w:cantSplit/>
          <w:trHeight w:val="579"/>
          <w:jc w:val="center"/>
        </w:trPr>
        <w:tc>
          <w:tcPr>
            <w:tcW w:w="44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3303765C" w14:textId="77777777" w:rsidR="007D527A" w:rsidRPr="00AB4BC7" w:rsidRDefault="007D527A" w:rsidP="002F2E77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26E07BDE" w14:textId="77777777" w:rsidR="007D527A" w:rsidRPr="00AB4BC7" w:rsidRDefault="007D527A" w:rsidP="002F2E77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0CFCC254" w14:textId="77777777" w:rsidR="007D527A" w:rsidRPr="00AB4BC7" w:rsidRDefault="007D527A" w:rsidP="002F2E77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</w:tr>
      <w:tr w:rsidR="007D527A" w:rsidRPr="00AB4BC7" w14:paraId="664338D4" w14:textId="77777777" w:rsidTr="00E73AC1">
        <w:trPr>
          <w:cantSplit/>
          <w:trHeight w:val="799"/>
          <w:jc w:val="center"/>
        </w:trPr>
        <w:tc>
          <w:tcPr>
            <w:tcW w:w="1029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3E4E8B4F" w14:textId="77777777" w:rsidR="007D527A" w:rsidRPr="00AB4BC7" w:rsidRDefault="007D527A" w:rsidP="002F2E77">
            <w:pPr>
              <w:pStyle w:val="Normal1"/>
              <w:tabs>
                <w:tab w:val="left" w:pos="708"/>
              </w:tabs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Soit en toutes lettres (</w:t>
            </w:r>
            <w:r>
              <w:rPr>
                <w:rFonts w:ascii="Arial" w:hAnsi="Arial" w:cs="Arial"/>
                <w:b/>
                <w:bCs/>
                <w:i/>
                <w:lang w:eastAsia="fr-FR"/>
              </w:rPr>
              <w:t>HT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)</w:t>
            </w:r>
            <w:r>
              <w:rPr>
                <w:rFonts w:ascii="Arial" w:hAnsi="Arial" w:cs="Arial"/>
                <w:b/>
                <w:bCs/>
                <w:i/>
                <w:lang w:eastAsia="fr-FR"/>
              </w:rPr>
              <w:t xml:space="preserve"> 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: …………………………………………………………...………</w:t>
            </w:r>
          </w:p>
        </w:tc>
      </w:tr>
      <w:tr w:rsidR="007D527A" w:rsidRPr="00AB4BC7" w14:paraId="4EBF0CAB" w14:textId="77777777" w:rsidTr="00E73AC1">
        <w:trPr>
          <w:cantSplit/>
          <w:trHeight w:val="799"/>
          <w:jc w:val="center"/>
        </w:trPr>
        <w:tc>
          <w:tcPr>
            <w:tcW w:w="1029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3BE802C5" w14:textId="77777777" w:rsidR="007D527A" w:rsidRPr="00AB4BC7" w:rsidRDefault="007D527A" w:rsidP="002F2E77">
            <w:pPr>
              <w:pStyle w:val="Normal1"/>
              <w:tabs>
                <w:tab w:val="left" w:pos="708"/>
              </w:tabs>
              <w:rPr>
                <w:rFonts w:ascii="Arial" w:hAnsi="Arial" w:cs="Arial"/>
                <w:b/>
                <w:bCs/>
                <w:i/>
                <w:lang w:eastAsia="fr-FR"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Soit en toutes lettres (TTC)</w:t>
            </w:r>
            <w:r>
              <w:rPr>
                <w:rFonts w:ascii="Arial" w:hAnsi="Arial" w:cs="Arial"/>
                <w:b/>
                <w:bCs/>
                <w:i/>
                <w:lang w:eastAsia="fr-FR"/>
              </w:rPr>
              <w:t xml:space="preserve"> 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: …………………………………………………………...………</w:t>
            </w:r>
          </w:p>
        </w:tc>
      </w:tr>
    </w:tbl>
    <w:p w14:paraId="1E199E62" w14:textId="77777777" w:rsidR="00E73AC1" w:rsidRPr="00E10AD7" w:rsidRDefault="00E73AC1" w:rsidP="00E73AC1">
      <w:pPr>
        <w:pStyle w:val="Titre1"/>
        <w:numPr>
          <w:ilvl w:val="0"/>
          <w:numId w:val="0"/>
        </w:numPr>
        <w:rPr>
          <w:rFonts w:cs="Arial"/>
        </w:rPr>
      </w:pPr>
      <w:r w:rsidRPr="00E10AD7">
        <w:rPr>
          <w:rFonts w:cs="Arial"/>
        </w:rPr>
        <w:lastRenderedPageBreak/>
        <w:t>A</w:t>
      </w:r>
      <w:r>
        <w:rPr>
          <w:rFonts w:cs="Arial"/>
        </w:rPr>
        <w:t>RTICLE 3</w:t>
      </w:r>
      <w:r w:rsidRPr="00E10AD7">
        <w:rPr>
          <w:rFonts w:cs="Arial"/>
        </w:rPr>
        <w:t xml:space="preserve"> : </w:t>
      </w:r>
      <w:r>
        <w:rPr>
          <w:rFonts w:cs="Arial"/>
        </w:rPr>
        <w:t>DUREE DU MARCHE</w:t>
      </w:r>
    </w:p>
    <w:p w14:paraId="57C26A4C" w14:textId="77777777" w:rsidR="00510394" w:rsidRPr="00E10AD7" w:rsidRDefault="00510394" w:rsidP="00510394">
      <w:pPr>
        <w:pStyle w:val="Titre2"/>
      </w:pPr>
      <w:bookmarkStart w:id="10" w:name="_Toc179367353"/>
      <w:r w:rsidRPr="00E10AD7">
        <w:t>3.1</w:t>
      </w:r>
      <w:r>
        <w:t>.</w:t>
      </w:r>
      <w:r w:rsidRPr="00E10AD7">
        <w:t xml:space="preserve"> Durée du marché</w:t>
      </w:r>
      <w:bookmarkEnd w:id="10"/>
    </w:p>
    <w:p w14:paraId="5874C8D0" w14:textId="77777777" w:rsidR="00510394" w:rsidRPr="00A57393" w:rsidRDefault="00510394" w:rsidP="00510394">
      <w:pPr>
        <w:jc w:val="both"/>
        <w:rPr>
          <w:rFonts w:ascii="Arial" w:hAnsi="Arial" w:cs="Arial"/>
        </w:rPr>
      </w:pPr>
      <w:r w:rsidRPr="00A57393">
        <w:rPr>
          <w:rFonts w:ascii="Arial" w:hAnsi="Arial" w:cs="Arial"/>
        </w:rPr>
        <w:t>Le marché débutera compter de sa date de notification et prendra fin à la plus tardive de ces deux dates :</w:t>
      </w:r>
    </w:p>
    <w:p w14:paraId="1348C049" w14:textId="77777777" w:rsidR="00510394" w:rsidRDefault="00510394" w:rsidP="00510394">
      <w:pPr>
        <w:numPr>
          <w:ilvl w:val="0"/>
          <w:numId w:val="28"/>
        </w:numPr>
        <w:jc w:val="both"/>
        <w:rPr>
          <w:rFonts w:ascii="Arial" w:hAnsi="Arial" w:cs="Arial"/>
        </w:rPr>
      </w:pPr>
      <w:r w:rsidRPr="00A57393">
        <w:rPr>
          <w:rFonts w:ascii="Arial" w:hAnsi="Arial" w:cs="Arial"/>
        </w:rPr>
        <w:t>L’expiration du délai de garantie de parfait achèvement, tel que défini à l’article 44.1 du CCAG-Travaux</w:t>
      </w:r>
      <w:r>
        <w:rPr>
          <w:rFonts w:ascii="Arial" w:hAnsi="Arial" w:cs="Arial"/>
        </w:rPr>
        <w:t xml:space="preserve"> du 30 mars 2021</w:t>
      </w:r>
      <w:r w:rsidRPr="00A57393">
        <w:rPr>
          <w:rFonts w:ascii="Arial" w:hAnsi="Arial" w:cs="Arial"/>
        </w:rPr>
        <w:t xml:space="preserve">. En cas de pluralité des délais de garantie de parfait achèvement, il est entendu que le marché s’achève à l’expiration du dernier délai ou après prolongation de ce délai si les réserves signalées lors de la réception ne sont pas toutes levées à la fin de cette période ; </w:t>
      </w:r>
    </w:p>
    <w:p w14:paraId="6905797F" w14:textId="77777777" w:rsidR="00510394" w:rsidRDefault="00510394" w:rsidP="00510394">
      <w:pPr>
        <w:numPr>
          <w:ilvl w:val="0"/>
          <w:numId w:val="28"/>
        </w:numPr>
        <w:jc w:val="both"/>
        <w:rPr>
          <w:rFonts w:ascii="Arial" w:hAnsi="Arial" w:cs="Arial"/>
        </w:rPr>
      </w:pPr>
      <w:r w:rsidRPr="00A57393">
        <w:rPr>
          <w:rFonts w:ascii="Arial" w:hAnsi="Arial" w:cs="Arial"/>
        </w:rPr>
        <w:t xml:space="preserve">La levée de la dernière réserve. </w:t>
      </w:r>
    </w:p>
    <w:p w14:paraId="1212FA32" w14:textId="77777777" w:rsidR="00510394" w:rsidRPr="004E6BCB" w:rsidRDefault="00510394" w:rsidP="00510394">
      <w:pPr>
        <w:tabs>
          <w:tab w:val="left" w:pos="1157"/>
          <w:tab w:val="left" w:pos="2314"/>
          <w:tab w:val="left" w:pos="3470"/>
          <w:tab w:val="left" w:pos="4627"/>
          <w:tab w:val="left" w:pos="5784"/>
          <w:tab w:val="left" w:pos="6941"/>
          <w:tab w:val="left" w:pos="8098"/>
          <w:tab w:val="left" w:pos="9254"/>
          <w:tab w:val="left" w:pos="10411"/>
          <w:tab w:val="left" w:pos="11568"/>
        </w:tabs>
        <w:jc w:val="both"/>
        <w:rPr>
          <w:rFonts w:ascii="Arial" w:hAnsi="Arial" w:cs="Arial"/>
        </w:rPr>
      </w:pPr>
    </w:p>
    <w:p w14:paraId="7D1509B5" w14:textId="77777777" w:rsidR="00510394" w:rsidRPr="00AE7A74" w:rsidRDefault="00510394" w:rsidP="00510394">
      <w:pPr>
        <w:pStyle w:val="Titre2"/>
      </w:pPr>
      <w:bookmarkStart w:id="11" w:name="_Toc179367354"/>
      <w:r w:rsidRPr="00E10AD7">
        <w:t>3.2</w:t>
      </w:r>
      <w:r>
        <w:t>.</w:t>
      </w:r>
      <w:r w:rsidRPr="00E10AD7">
        <w:t xml:space="preserve"> Délais </w:t>
      </w:r>
      <w:r>
        <w:t xml:space="preserve">de réalisation des prestations </w:t>
      </w:r>
      <w:bookmarkEnd w:id="11"/>
    </w:p>
    <w:p w14:paraId="2B2251C7" w14:textId="77777777" w:rsidR="00510394" w:rsidRDefault="00510394" w:rsidP="00510394">
      <w:pPr>
        <w:contextualSpacing/>
        <w:jc w:val="both"/>
        <w:textAlignment w:val="baseline"/>
        <w:rPr>
          <w:rFonts w:ascii="Arial" w:hAnsi="Arial" w:cs="Arial"/>
        </w:rPr>
      </w:pPr>
      <w:r w:rsidRPr="00DE4ECD">
        <w:rPr>
          <w:rFonts w:ascii="Arial" w:hAnsi="Arial" w:cs="Arial"/>
        </w:rPr>
        <w:t xml:space="preserve">Pour l’ensemble des lots, le délai d’exécution des prestations est fixé à 8 mois à compter de l’ordre de service de démarrage des travaux, dont </w:t>
      </w:r>
      <w:r w:rsidRPr="00DE4ECD">
        <w:rPr>
          <w:rFonts w:ascii="Arial" w:hAnsi="Arial" w:cs="Arial"/>
          <w:highlight w:val="yellow"/>
        </w:rPr>
        <w:t>X</w:t>
      </w:r>
      <w:r w:rsidRPr="00DE4ECD">
        <w:rPr>
          <w:rFonts w:ascii="Arial" w:hAnsi="Arial" w:cs="Arial"/>
        </w:rPr>
        <w:t xml:space="preserve"> mois de préparation y compris congés payés, intempéries, repliement des installations et nettoyage des lieux.</w:t>
      </w:r>
    </w:p>
    <w:p w14:paraId="5E1E6E14" w14:textId="61A37B6A" w:rsidR="005149AC" w:rsidRDefault="005149AC" w:rsidP="00910A3C">
      <w:pPr>
        <w:contextualSpacing/>
        <w:jc w:val="both"/>
        <w:textAlignment w:val="baseline"/>
        <w:rPr>
          <w:rFonts w:ascii="Arial" w:hAnsi="Arial" w:cs="Arial"/>
        </w:rPr>
      </w:pPr>
      <w:r w:rsidRPr="00B9652D">
        <w:rPr>
          <w:rFonts w:ascii="Arial" w:hAnsi="Arial" w:cs="Arial"/>
          <w:highlight w:val="yellow"/>
        </w:rPr>
        <w:t>.</w:t>
      </w:r>
    </w:p>
    <w:p w14:paraId="7B3181A5" w14:textId="77777777" w:rsidR="005149AC" w:rsidRPr="00910A3C" w:rsidRDefault="005149AC" w:rsidP="00910A3C">
      <w:pPr>
        <w:contextualSpacing/>
        <w:jc w:val="both"/>
        <w:textAlignment w:val="baseline"/>
        <w:rPr>
          <w:rFonts w:ascii="Arial" w:hAnsi="Arial" w:cs="Arial"/>
        </w:rPr>
      </w:pPr>
    </w:p>
    <w:p w14:paraId="3FD1E115" w14:textId="27C589C5" w:rsidR="00593501" w:rsidRPr="00593501" w:rsidRDefault="00593501" w:rsidP="00593501">
      <w:pPr>
        <w:pStyle w:val="Titre1"/>
        <w:rPr>
          <w:rFonts w:cs="Arial"/>
        </w:rPr>
      </w:pPr>
      <w:bookmarkStart w:id="12" w:name="_Toc179367355"/>
      <w:r>
        <w:rPr>
          <w:rFonts w:cs="Arial"/>
        </w:rPr>
        <w:t>ARTICLE 4 : NOMENCLATURE COMMUNAUTAIRE</w:t>
      </w:r>
      <w:bookmarkEnd w:id="12"/>
    </w:p>
    <w:p w14:paraId="2266B7B6" w14:textId="7A6CED20" w:rsidR="00B27734" w:rsidRPr="00593501" w:rsidRDefault="00B27734" w:rsidP="00593501">
      <w:pPr>
        <w:rPr>
          <w:rFonts w:ascii="Arial" w:hAnsi="Arial" w:cs="Arial"/>
        </w:rPr>
      </w:pPr>
      <w:r w:rsidRPr="00593501">
        <w:rPr>
          <w:rFonts w:ascii="Arial" w:hAnsi="Arial" w:cs="Arial"/>
        </w:rPr>
        <w:t>La ou les classifications principales et complémentaires conformes au vocabulaire commun des marchés européens (CPV) sont :</w:t>
      </w:r>
    </w:p>
    <w:p w14:paraId="48E11712" w14:textId="77777777" w:rsidR="00B27734" w:rsidRPr="00E10AD7" w:rsidRDefault="00B27734" w:rsidP="00910A3C">
      <w:pPr>
        <w:pStyle w:val="Normal1"/>
        <w:ind w:firstLine="0"/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78"/>
      </w:tblGrid>
      <w:tr w:rsidR="00B27734" w:rsidRPr="00E10AD7" w14:paraId="4F225BB1" w14:textId="77777777">
        <w:trPr>
          <w:cantSplit/>
          <w:trHeight w:val="403"/>
          <w:tblHeader/>
          <w:jc w:val="center"/>
        </w:trPr>
        <w:tc>
          <w:tcPr>
            <w:tcW w:w="657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2F2F2"/>
          </w:tcPr>
          <w:p w14:paraId="7E3EED4B" w14:textId="77777777" w:rsidR="00B27734" w:rsidRPr="00E10AD7" w:rsidRDefault="00B27734">
            <w:pPr>
              <w:pStyle w:val="Normal1"/>
              <w:keepNext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Arial" w:hAnsi="Arial" w:cs="Arial"/>
              </w:rPr>
            </w:pPr>
            <w:r w:rsidRPr="00E10AD7">
              <w:rPr>
                <w:rFonts w:ascii="Arial" w:hAnsi="Arial" w:cs="Arial"/>
                <w:i/>
              </w:rPr>
              <w:t>Classification principale</w:t>
            </w:r>
          </w:p>
        </w:tc>
      </w:tr>
      <w:tr w:rsidR="00B27734" w:rsidRPr="00E10AD7" w14:paraId="37AE2862" w14:textId="77777777" w:rsidTr="00593501">
        <w:trPr>
          <w:cantSplit/>
          <w:trHeight w:val="414"/>
          <w:jc w:val="center"/>
        </w:trPr>
        <w:tc>
          <w:tcPr>
            <w:tcW w:w="657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48278" w14:textId="538AD8AA" w:rsidR="004B3C3E" w:rsidRPr="00FA59C9" w:rsidRDefault="004C60B7">
            <w:pPr>
              <w:pStyle w:val="Normal2"/>
              <w:keepNext/>
              <w:tabs>
                <w:tab w:val="clear" w:pos="567"/>
                <w:tab w:val="left" w:pos="708"/>
              </w:tabs>
              <w:snapToGrid w:val="0"/>
              <w:ind w:left="0" w:firstLine="0"/>
              <w:jc w:val="center"/>
              <w:rPr>
                <w:rFonts w:ascii="Arial" w:hAnsi="Arial" w:cs="Arial"/>
                <w:lang w:val="x-none"/>
              </w:rPr>
            </w:pPr>
            <w:r w:rsidRPr="004C60B7">
              <w:rPr>
                <w:rFonts w:ascii="Arial" w:hAnsi="Arial" w:cs="Arial"/>
                <w:spacing w:val="-2"/>
              </w:rPr>
              <w:t>45262522-6</w:t>
            </w:r>
            <w:r w:rsidR="006A3BF2" w:rsidRPr="006A3BF2">
              <w:rPr>
                <w:rFonts w:ascii="Arial" w:hAnsi="Arial" w:cs="Arial"/>
              </w:rPr>
              <w:t xml:space="preserve">Travaux de </w:t>
            </w:r>
            <w:r>
              <w:rPr>
                <w:rFonts w:ascii="Arial" w:hAnsi="Arial" w:cs="Arial"/>
              </w:rPr>
              <w:t>maçonnerie</w:t>
            </w:r>
          </w:p>
        </w:tc>
      </w:tr>
    </w:tbl>
    <w:p w14:paraId="2F501BEF" w14:textId="77777777" w:rsidR="00B27734" w:rsidRPr="00E10AD7" w:rsidRDefault="00B27734">
      <w:pPr>
        <w:pStyle w:val="Normal1"/>
        <w:rPr>
          <w:rFonts w:ascii="Arial" w:hAnsi="Arial" w:cs="Arial"/>
        </w:rPr>
      </w:pPr>
    </w:p>
    <w:p w14:paraId="2F4C5B9E" w14:textId="4809EA78" w:rsidR="00B27734" w:rsidRPr="00593501" w:rsidRDefault="00593501" w:rsidP="00593501">
      <w:pPr>
        <w:pStyle w:val="Titre1"/>
        <w:spacing w:before="0" w:after="0"/>
        <w:rPr>
          <w:rFonts w:cs="Arial"/>
          <w:szCs w:val="24"/>
        </w:rPr>
      </w:pPr>
      <w:bookmarkStart w:id="13" w:name="_Toc179367356"/>
      <w:r w:rsidRPr="00593501">
        <w:rPr>
          <w:rFonts w:cs="Arial"/>
          <w:szCs w:val="24"/>
        </w:rPr>
        <w:t>ARTICLE 5 : PAIEMENT</w:t>
      </w:r>
      <w:bookmarkEnd w:id="13"/>
      <w:r w:rsidRPr="00593501">
        <w:rPr>
          <w:rFonts w:cs="Arial"/>
          <w:szCs w:val="24"/>
        </w:rPr>
        <w:t xml:space="preserve"> </w:t>
      </w:r>
    </w:p>
    <w:p w14:paraId="1F63944B" w14:textId="1B1DD16A" w:rsidR="00B27734" w:rsidRPr="00593501" w:rsidRDefault="00B27734" w:rsidP="00593501">
      <w:pPr>
        <w:jc w:val="both"/>
        <w:rPr>
          <w:rFonts w:ascii="Arial" w:hAnsi="Arial" w:cs="Arial"/>
        </w:rPr>
      </w:pPr>
      <w:r w:rsidRPr="00593501">
        <w:rPr>
          <w:rFonts w:ascii="Arial" w:hAnsi="Arial" w:cs="Arial"/>
        </w:rPr>
        <w:t xml:space="preserve">Le pouvoir adjudicateur se libèrera des sommes dues au titre du présent marché en faisant porter le montant au crédit du ou des comptes ci-après </w:t>
      </w:r>
    </w:p>
    <w:p w14:paraId="4A3CB732" w14:textId="77777777" w:rsidR="00B27734" w:rsidRPr="00E10AD7" w:rsidRDefault="00B27734">
      <w:pPr>
        <w:pStyle w:val="Normal1"/>
        <w:keepNext/>
        <w:rPr>
          <w:rFonts w:ascii="Arial" w:hAnsi="Arial" w:cs="Arial"/>
        </w:rPr>
      </w:pPr>
    </w:p>
    <w:p w14:paraId="164CCA9D" w14:textId="77777777" w:rsidR="00B27734" w:rsidRPr="00E10AD7" w:rsidRDefault="00B27734">
      <w:pPr>
        <w:pStyle w:val="Normal1"/>
        <w:keepNext/>
        <w:numPr>
          <w:ilvl w:val="0"/>
          <w:numId w:val="5"/>
        </w:numPr>
        <w:tabs>
          <w:tab w:val="clear" w:pos="567"/>
          <w:tab w:val="left" w:pos="2410"/>
          <w:tab w:val="left" w:leader="dot" w:pos="9072"/>
        </w:tabs>
        <w:ind w:left="567"/>
        <w:rPr>
          <w:rFonts w:ascii="Arial" w:hAnsi="Arial" w:cs="Arial"/>
        </w:rPr>
      </w:pPr>
      <w:r w:rsidRPr="00E10AD7">
        <w:rPr>
          <w:rFonts w:ascii="Arial" w:hAnsi="Arial" w:cs="Arial"/>
          <w:i/>
        </w:rPr>
        <w:t>Ouvert au nom de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1B05AD86" w14:textId="77777777" w:rsidR="00B27734" w:rsidRPr="00E10AD7" w:rsidRDefault="00B27734">
      <w:pPr>
        <w:pStyle w:val="Normal1"/>
        <w:keepNext/>
        <w:tabs>
          <w:tab w:val="clear" w:pos="284"/>
          <w:tab w:val="left" w:pos="3402"/>
          <w:tab w:val="left" w:leader="dot" w:pos="9072"/>
        </w:tabs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pour les prestations suivantes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43DEA1E8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985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Domiciliation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4EF60BE9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Code banque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  <w:t>Code guichet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  <w:t>N° de compte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  <w:t>Clé RIB :</w:t>
      </w:r>
      <w:r w:rsidRPr="00E10AD7">
        <w:rPr>
          <w:rFonts w:ascii="Arial" w:hAnsi="Arial" w:cs="Arial"/>
        </w:rPr>
        <w:tab/>
      </w:r>
    </w:p>
    <w:p w14:paraId="5033C030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304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IBAN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6C60C368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134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BIC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5735620B" w14:textId="77777777" w:rsidR="00B27734" w:rsidRPr="00E10AD7" w:rsidRDefault="00B27734">
      <w:pPr>
        <w:pStyle w:val="Normal1"/>
        <w:rPr>
          <w:rFonts w:ascii="Arial" w:hAnsi="Arial" w:cs="Arial"/>
        </w:rPr>
      </w:pPr>
    </w:p>
    <w:p w14:paraId="35FF242D" w14:textId="77777777" w:rsidR="00B27734" w:rsidRPr="00E10AD7" w:rsidRDefault="00B27734">
      <w:pPr>
        <w:pStyle w:val="Normal1"/>
        <w:keepNext/>
        <w:numPr>
          <w:ilvl w:val="0"/>
          <w:numId w:val="5"/>
        </w:numPr>
        <w:tabs>
          <w:tab w:val="clear" w:pos="567"/>
          <w:tab w:val="left" w:pos="2410"/>
          <w:tab w:val="left" w:leader="dot" w:pos="9072"/>
        </w:tabs>
        <w:ind w:left="567"/>
        <w:rPr>
          <w:rFonts w:ascii="Arial" w:hAnsi="Arial" w:cs="Arial"/>
        </w:rPr>
      </w:pPr>
      <w:r w:rsidRPr="00E10AD7">
        <w:rPr>
          <w:rFonts w:ascii="Arial" w:hAnsi="Arial" w:cs="Arial"/>
          <w:i/>
        </w:rPr>
        <w:t>Ouvert au nom de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181BA692" w14:textId="77777777" w:rsidR="00B27734" w:rsidRPr="00E10AD7" w:rsidRDefault="00B27734">
      <w:pPr>
        <w:pStyle w:val="Normal1"/>
        <w:keepNext/>
        <w:tabs>
          <w:tab w:val="clear" w:pos="284"/>
          <w:tab w:val="left" w:pos="3402"/>
          <w:tab w:val="left" w:leader="dot" w:pos="9072"/>
        </w:tabs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pour les prestations suivantes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77D1E8CE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985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Domiciliation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4ADD28C3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Code banque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  <w:t>Code guichet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  <w:t>N° de compte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  <w:t>Clé RIB :</w:t>
      </w:r>
      <w:r w:rsidRPr="00E10AD7">
        <w:rPr>
          <w:rFonts w:ascii="Arial" w:hAnsi="Arial" w:cs="Arial"/>
        </w:rPr>
        <w:tab/>
      </w:r>
    </w:p>
    <w:p w14:paraId="2171997B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304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IBAN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1E19D8F4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134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BIC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60A4D73D" w14:textId="77777777" w:rsidR="00B27734" w:rsidRPr="00E10AD7" w:rsidRDefault="00B27734" w:rsidP="00910A3C">
      <w:pPr>
        <w:jc w:val="both"/>
        <w:rPr>
          <w:rFonts w:ascii="Arial" w:hAnsi="Arial" w:cs="Arial"/>
        </w:rPr>
      </w:pPr>
    </w:p>
    <w:p w14:paraId="3A9BA494" w14:textId="77777777" w:rsidR="00593501" w:rsidRDefault="00593501">
      <w:pPr>
        <w:ind w:firstLine="284"/>
        <w:jc w:val="both"/>
        <w:rPr>
          <w:rFonts w:ascii="Arial" w:hAnsi="Arial" w:cs="Arial"/>
        </w:rPr>
      </w:pPr>
    </w:p>
    <w:p w14:paraId="360222D9" w14:textId="5EFA1244" w:rsidR="00B27734" w:rsidRPr="00593501" w:rsidRDefault="00B27734" w:rsidP="00593501">
      <w:pPr>
        <w:rPr>
          <w:rFonts w:ascii="Arial" w:hAnsi="Arial" w:cs="Arial"/>
          <w:b/>
          <w:bCs/>
        </w:rPr>
      </w:pPr>
      <w:r w:rsidRPr="00593501">
        <w:rPr>
          <w:rFonts w:ascii="Arial" w:hAnsi="Arial" w:cs="Arial"/>
          <w:b/>
          <w:bCs/>
        </w:rPr>
        <w:t xml:space="preserve">Avance : </w:t>
      </w:r>
    </w:p>
    <w:p w14:paraId="0AFFC197" w14:textId="77777777" w:rsidR="00B27734" w:rsidRPr="00E10AD7" w:rsidRDefault="00B27734">
      <w:pPr>
        <w:ind w:firstLine="284"/>
        <w:jc w:val="both"/>
        <w:rPr>
          <w:rFonts w:ascii="Arial" w:hAnsi="Arial" w:cs="Arial"/>
        </w:rPr>
      </w:pPr>
    </w:p>
    <w:p w14:paraId="10B280C5" w14:textId="77777777" w:rsidR="00B27734" w:rsidRPr="00E10AD7" w:rsidRDefault="00B27734">
      <w:pPr>
        <w:ind w:firstLine="284"/>
        <w:jc w:val="both"/>
        <w:rPr>
          <w:rFonts w:ascii="Arial" w:hAnsi="Arial" w:cs="Arial"/>
        </w:rPr>
      </w:pPr>
      <w:r w:rsidRPr="00E10AD7">
        <w:rPr>
          <w:rFonts w:ascii="Arial" w:hAnsi="Arial" w:cs="Arial"/>
        </w:rPr>
        <w:t xml:space="preserve">Je renonce au bénéfice de l’avance :     </w:t>
      </w:r>
      <w:bookmarkStart w:id="14" w:name="__Fieldmark__6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14"/>
      <w:r w:rsidRPr="00E10AD7">
        <w:rPr>
          <w:rFonts w:ascii="Arial" w:hAnsi="Arial" w:cs="Arial"/>
        </w:rPr>
        <w:t xml:space="preserve">NON   </w:t>
      </w:r>
      <w:bookmarkStart w:id="15" w:name="__Fieldmark__7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15"/>
      <w:r w:rsidRPr="00E10AD7">
        <w:rPr>
          <w:rFonts w:ascii="Arial" w:hAnsi="Arial" w:cs="Arial"/>
        </w:rPr>
        <w:t xml:space="preserve"> OUI</w:t>
      </w:r>
    </w:p>
    <w:p w14:paraId="2B02C0E9" w14:textId="77777777" w:rsidR="00B27734" w:rsidRPr="00E10AD7" w:rsidRDefault="00B27734">
      <w:pPr>
        <w:ind w:firstLine="284"/>
        <w:jc w:val="both"/>
        <w:rPr>
          <w:rFonts w:ascii="Arial" w:hAnsi="Arial" w:cs="Arial"/>
        </w:rPr>
      </w:pPr>
      <w:r w:rsidRPr="00E10AD7">
        <w:rPr>
          <w:rFonts w:ascii="Arial" w:hAnsi="Arial" w:cs="Arial"/>
        </w:rPr>
        <w:lastRenderedPageBreak/>
        <w:t>(Cocher la case correspondante.)</w:t>
      </w:r>
    </w:p>
    <w:p w14:paraId="23AF7F17" w14:textId="77777777" w:rsidR="00B27734" w:rsidRPr="00E10AD7" w:rsidRDefault="00B27734">
      <w:pPr>
        <w:pStyle w:val="Normal1"/>
        <w:keepLines w:val="0"/>
        <w:tabs>
          <w:tab w:val="clear" w:pos="284"/>
          <w:tab w:val="clear" w:pos="567"/>
          <w:tab w:val="clear" w:pos="851"/>
        </w:tabs>
        <w:rPr>
          <w:rFonts w:ascii="Arial" w:hAnsi="Arial" w:cs="Arial"/>
        </w:rPr>
      </w:pPr>
    </w:p>
    <w:p w14:paraId="1EAB6408" w14:textId="6AE0329D" w:rsidR="00B27734" w:rsidRPr="00593501" w:rsidRDefault="00B27734" w:rsidP="00593501">
      <w:pPr>
        <w:jc w:val="both"/>
        <w:rPr>
          <w:rFonts w:ascii="Arial" w:hAnsi="Arial" w:cs="Arial"/>
        </w:rPr>
      </w:pPr>
      <w:r w:rsidRPr="00593501">
        <w:rPr>
          <w:rFonts w:ascii="Arial" w:hAnsi="Arial" w:cs="Arial"/>
        </w:rPr>
        <w:t xml:space="preserve">J’affirme (nous affirmons) sous peine de résiliation du marché à mes (nos) torts exclusifs que la (les) société(s) pour laquelle (lesquelles) j’interviens (nous intervenons) ne tombe(nt) pas sous le coup des interdictions découlant des articles L.2141-1 à L.2141-5 du </w:t>
      </w:r>
      <w:r w:rsidR="004C60B7">
        <w:rPr>
          <w:rFonts w:ascii="Arial" w:hAnsi="Arial" w:cs="Arial"/>
        </w:rPr>
        <w:t>C</w:t>
      </w:r>
      <w:r w:rsidRPr="00593501">
        <w:rPr>
          <w:rFonts w:ascii="Arial" w:hAnsi="Arial" w:cs="Arial"/>
        </w:rPr>
        <w:t>ode de la commande publique.</w:t>
      </w:r>
    </w:p>
    <w:p w14:paraId="70D6AE75" w14:textId="77777777" w:rsidR="00593501" w:rsidRDefault="00593501" w:rsidP="00EC0BF3">
      <w:pPr>
        <w:pStyle w:val="Normal1"/>
        <w:ind w:firstLine="0"/>
        <w:rPr>
          <w:rFonts w:ascii="Arial" w:hAnsi="Arial" w:cs="Arial"/>
        </w:rPr>
      </w:pPr>
    </w:p>
    <w:p w14:paraId="4BA9D06E" w14:textId="77777777" w:rsidR="00593501" w:rsidRPr="00E10AD7" w:rsidRDefault="00593501">
      <w:pPr>
        <w:pStyle w:val="Normal1"/>
        <w:rPr>
          <w:rFonts w:ascii="Arial" w:hAnsi="Arial" w:cs="Arial"/>
        </w:rPr>
      </w:pPr>
    </w:p>
    <w:p w14:paraId="3CD9236C" w14:textId="6829AA5C" w:rsidR="00B27734" w:rsidRPr="00593501" w:rsidRDefault="00593501" w:rsidP="00593501">
      <w:pPr>
        <w:pStyle w:val="Titre1"/>
        <w:spacing w:before="0" w:after="0"/>
        <w:rPr>
          <w:rFonts w:cs="Arial"/>
        </w:rPr>
      </w:pPr>
      <w:bookmarkStart w:id="16" w:name="_Toc179367357"/>
      <w:r>
        <w:rPr>
          <w:rFonts w:cs="Arial"/>
        </w:rPr>
        <w:t>ARTICLE 6 : ENGAGEMENT DU CANDIDAT</w:t>
      </w:r>
      <w:bookmarkEnd w:id="16"/>
    </w:p>
    <w:p w14:paraId="7130C95D" w14:textId="165D84BF" w:rsidR="00B27734" w:rsidRPr="00E10AD7" w:rsidRDefault="00B27734">
      <w:pPr>
        <w:jc w:val="both"/>
        <w:rPr>
          <w:rFonts w:ascii="Arial" w:hAnsi="Arial" w:cs="Arial"/>
        </w:rPr>
      </w:pPr>
      <w:r w:rsidRPr="00E10AD7">
        <w:rPr>
          <w:rFonts w:ascii="Arial" w:hAnsi="Arial" w:cs="Arial"/>
        </w:rPr>
        <w:t xml:space="preserve">Par la remise du présent </w:t>
      </w:r>
      <w:r w:rsidR="00FA59C9">
        <w:rPr>
          <w:rFonts w:ascii="Arial" w:hAnsi="Arial" w:cs="Arial"/>
        </w:rPr>
        <w:t>a</w:t>
      </w:r>
      <w:r w:rsidRPr="00E10AD7">
        <w:rPr>
          <w:rFonts w:ascii="Arial" w:hAnsi="Arial" w:cs="Arial"/>
        </w:rPr>
        <w:t>cte d’engagement (AE), j'accepte s</w:t>
      </w:r>
      <w:r w:rsidR="00EF5166" w:rsidRPr="00E10AD7">
        <w:rPr>
          <w:rFonts w:ascii="Arial" w:hAnsi="Arial" w:cs="Arial"/>
        </w:rPr>
        <w:t xml:space="preserve">ans réserve les </w:t>
      </w:r>
      <w:r w:rsidR="00601063">
        <w:rPr>
          <w:rFonts w:ascii="Arial" w:hAnsi="Arial" w:cs="Arial"/>
        </w:rPr>
        <w:t>dispositions du cahier des clauses</w:t>
      </w:r>
      <w:r w:rsidR="00FA59C9">
        <w:rPr>
          <w:rFonts w:ascii="Arial" w:hAnsi="Arial" w:cs="Arial"/>
        </w:rPr>
        <w:t xml:space="preserve"> administratives</w:t>
      </w:r>
      <w:r w:rsidR="00601063">
        <w:rPr>
          <w:rFonts w:ascii="Arial" w:hAnsi="Arial" w:cs="Arial"/>
        </w:rPr>
        <w:t xml:space="preserve"> particulières (CC</w:t>
      </w:r>
      <w:r w:rsidR="00FA59C9">
        <w:rPr>
          <w:rFonts w:ascii="Arial" w:hAnsi="Arial" w:cs="Arial"/>
        </w:rPr>
        <w:t>A</w:t>
      </w:r>
      <w:r w:rsidR="00601063">
        <w:rPr>
          <w:rFonts w:ascii="Arial" w:hAnsi="Arial" w:cs="Arial"/>
        </w:rPr>
        <w:t>P)</w:t>
      </w:r>
      <w:r w:rsidRPr="00E10AD7">
        <w:rPr>
          <w:rFonts w:ascii="Arial" w:hAnsi="Arial" w:cs="Arial"/>
        </w:rPr>
        <w:t xml:space="preserve"> du présent marché</w:t>
      </w:r>
      <w:r w:rsidRPr="00E10AD7">
        <w:rPr>
          <w:rFonts w:ascii="Arial" w:hAnsi="Arial" w:cs="Arial"/>
          <w:i/>
        </w:rPr>
        <w:t xml:space="preserve">, </w:t>
      </w:r>
      <w:r w:rsidRPr="00E10AD7">
        <w:rPr>
          <w:rFonts w:ascii="Arial" w:hAnsi="Arial" w:cs="Arial"/>
        </w:rPr>
        <w:t>ainsi que les autres pièces du marché dont les ori</w:t>
      </w:r>
      <w:r w:rsidR="009A11B4" w:rsidRPr="00E10AD7">
        <w:rPr>
          <w:rFonts w:ascii="Arial" w:hAnsi="Arial" w:cs="Arial"/>
        </w:rPr>
        <w:t>ginaux conservés par la Comédie-</w:t>
      </w:r>
      <w:r w:rsidRPr="00E10AD7">
        <w:rPr>
          <w:rFonts w:ascii="Arial" w:hAnsi="Arial" w:cs="Arial"/>
        </w:rPr>
        <w:t xml:space="preserve">Française font </w:t>
      </w:r>
      <w:r w:rsidR="000C66C6" w:rsidRPr="00E10AD7">
        <w:rPr>
          <w:rFonts w:ascii="Arial" w:hAnsi="Arial" w:cs="Arial"/>
        </w:rPr>
        <w:t>seules foi</w:t>
      </w:r>
      <w:r w:rsidRPr="00E10AD7">
        <w:rPr>
          <w:rFonts w:ascii="Arial" w:hAnsi="Arial" w:cs="Arial"/>
        </w:rPr>
        <w:t>.</w:t>
      </w:r>
      <w:r w:rsidRPr="00E10AD7">
        <w:rPr>
          <w:rFonts w:ascii="Arial" w:hAnsi="Arial" w:cs="Arial"/>
          <w:i/>
        </w:rPr>
        <w:t> </w:t>
      </w:r>
    </w:p>
    <w:p w14:paraId="77A9DA89" w14:textId="77777777" w:rsidR="00B27734" w:rsidRPr="00E10AD7" w:rsidRDefault="00B27734">
      <w:pPr>
        <w:jc w:val="both"/>
        <w:rPr>
          <w:rFonts w:ascii="Arial" w:hAnsi="Arial" w:cs="Arial"/>
          <w:i/>
          <w:highlight w:val="yellow"/>
        </w:rPr>
      </w:pPr>
    </w:p>
    <w:p w14:paraId="4A31AD62" w14:textId="77777777" w:rsidR="00B27734" w:rsidRPr="00E10AD7" w:rsidRDefault="00B27734">
      <w:pPr>
        <w:jc w:val="both"/>
        <w:rPr>
          <w:rFonts w:ascii="Arial" w:hAnsi="Arial" w:cs="Arial"/>
        </w:rPr>
      </w:pPr>
      <w:r w:rsidRPr="00E10AD7">
        <w:rPr>
          <w:rFonts w:ascii="Arial" w:hAnsi="Arial" w:cs="Arial"/>
        </w:rPr>
        <w:t xml:space="preserve">Si l’offre est signée au moment de l’attribution, l’attributaire s’engage à ce que l’offre signée </w:t>
      </w:r>
      <w:r w:rsidR="009A11B4" w:rsidRPr="00E10AD7">
        <w:rPr>
          <w:rFonts w:ascii="Arial" w:hAnsi="Arial" w:cs="Arial"/>
        </w:rPr>
        <w:t>soit conforme</w:t>
      </w:r>
      <w:r w:rsidRPr="00E10AD7">
        <w:rPr>
          <w:rFonts w:ascii="Arial" w:hAnsi="Arial" w:cs="Arial"/>
        </w:rPr>
        <w:t xml:space="preserve"> à celle </w:t>
      </w:r>
      <w:r w:rsidR="000C66C6" w:rsidRPr="00E10AD7">
        <w:rPr>
          <w:rFonts w:ascii="Arial" w:hAnsi="Arial" w:cs="Arial"/>
        </w:rPr>
        <w:t>remise :</w:t>
      </w:r>
    </w:p>
    <w:p w14:paraId="6ED56CEE" w14:textId="77777777" w:rsidR="00B27734" w:rsidRPr="00E10AD7" w:rsidRDefault="000C66C6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E10AD7">
        <w:rPr>
          <w:rFonts w:ascii="Arial" w:hAnsi="Arial" w:cs="Arial"/>
        </w:rPr>
        <w:t>Sur la</w:t>
      </w:r>
      <w:r w:rsidR="00B27734" w:rsidRPr="00E10AD7">
        <w:rPr>
          <w:rFonts w:ascii="Arial" w:hAnsi="Arial" w:cs="Arial"/>
        </w:rPr>
        <w:t xml:space="preserve"> plateforme ;</w:t>
      </w:r>
    </w:p>
    <w:p w14:paraId="723CA6A9" w14:textId="19344EC5" w:rsidR="0021647B" w:rsidRPr="005811CD" w:rsidRDefault="000C66C6" w:rsidP="0021647B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E10AD7">
        <w:rPr>
          <w:rFonts w:ascii="Arial" w:hAnsi="Arial" w:cs="Arial"/>
        </w:rPr>
        <w:t>Après</w:t>
      </w:r>
      <w:r w:rsidR="00B27734" w:rsidRPr="00E10AD7">
        <w:rPr>
          <w:rFonts w:ascii="Arial" w:hAnsi="Arial" w:cs="Arial"/>
        </w:rPr>
        <w:t xml:space="preserve"> mise au point en accord avec l'acheteur.</w:t>
      </w:r>
    </w:p>
    <w:p w14:paraId="76D6C70F" w14:textId="77777777" w:rsidR="0021647B" w:rsidRPr="0056649B" w:rsidRDefault="0021647B" w:rsidP="0021647B">
      <w:pPr>
        <w:jc w:val="both"/>
        <w:rPr>
          <w:rFonts w:ascii="Arial" w:hAnsi="Arial" w:cs="Arial"/>
        </w:rPr>
      </w:pPr>
    </w:p>
    <w:p w14:paraId="289F7932" w14:textId="77777777" w:rsidR="0021647B" w:rsidRPr="00DD12CC" w:rsidRDefault="0021647B" w:rsidP="0021647B">
      <w:pPr>
        <w:keepNext/>
        <w:keepLines/>
        <w:pBdr>
          <w:top w:val="none" w:sz="0" w:space="0" w:color="000000"/>
          <w:left w:val="none" w:sz="0" w:space="0" w:color="000000"/>
          <w:bottom w:val="double" w:sz="6" w:space="1" w:color="000000"/>
          <w:right w:val="none" w:sz="0" w:space="0" w:color="000000"/>
        </w:pBdr>
        <w:spacing w:after="240"/>
        <w:rPr>
          <w:rFonts w:ascii="Arial" w:hAnsi="Arial" w:cs="Arial"/>
          <w:b/>
        </w:rPr>
      </w:pPr>
      <w:r w:rsidRPr="00DD12CC">
        <w:rPr>
          <w:rFonts w:ascii="Arial" w:hAnsi="Arial" w:cs="Arial"/>
          <w:b/>
        </w:rPr>
        <w:t>SIGNATURE DU CANDIDAT</w:t>
      </w: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21647B" w:rsidRPr="00CC1ACA" w14:paraId="3D5A3D66" w14:textId="77777777" w:rsidTr="002F2E77">
        <w:tc>
          <w:tcPr>
            <w:tcW w:w="4606" w:type="dxa"/>
          </w:tcPr>
          <w:p w14:paraId="08F938A0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  <w:i/>
              </w:rPr>
              <w:t>Fait en un seul original</w:t>
            </w:r>
          </w:p>
        </w:tc>
        <w:tc>
          <w:tcPr>
            <w:tcW w:w="4606" w:type="dxa"/>
          </w:tcPr>
          <w:p w14:paraId="5BFE1436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  <w:b/>
              </w:rPr>
              <w:t>Signature</w:t>
            </w:r>
            <w:r w:rsidRPr="00CC1ACA">
              <w:rPr>
                <w:rStyle w:val="Caractresdenotedebasdepage"/>
                <w:rFonts w:ascii="Arial" w:hAnsi="Arial" w:cs="Arial"/>
                <w:b/>
              </w:rPr>
              <w:footnoteReference w:id="3"/>
            </w:r>
            <w:r w:rsidRPr="00CC1ACA">
              <w:rPr>
                <w:rFonts w:ascii="Arial" w:hAnsi="Arial" w:cs="Arial"/>
                <w:b/>
              </w:rPr>
              <w:t xml:space="preserve"> du candidat</w:t>
            </w:r>
          </w:p>
        </w:tc>
      </w:tr>
      <w:tr w:rsidR="0021647B" w:rsidRPr="00CC1ACA" w14:paraId="6BBBE460" w14:textId="77777777" w:rsidTr="002F2E77">
        <w:tc>
          <w:tcPr>
            <w:tcW w:w="4606" w:type="dxa"/>
          </w:tcPr>
          <w:p w14:paraId="49F24D78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</w:rPr>
              <w:t>A ..........................................</w:t>
            </w:r>
          </w:p>
        </w:tc>
        <w:tc>
          <w:tcPr>
            <w:tcW w:w="4606" w:type="dxa"/>
          </w:tcPr>
          <w:p w14:paraId="6F92BF25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  <w:i/>
              </w:rPr>
              <w:t>Porter la mention manuscrite</w:t>
            </w:r>
          </w:p>
        </w:tc>
      </w:tr>
      <w:tr w:rsidR="0021647B" w:rsidRPr="00CC1ACA" w14:paraId="4A0194B2" w14:textId="77777777" w:rsidTr="002F2E77">
        <w:tc>
          <w:tcPr>
            <w:tcW w:w="4606" w:type="dxa"/>
          </w:tcPr>
          <w:p w14:paraId="2235337C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</w:rPr>
              <w:t>Le ..........................................</w:t>
            </w:r>
          </w:p>
        </w:tc>
        <w:tc>
          <w:tcPr>
            <w:tcW w:w="4606" w:type="dxa"/>
          </w:tcPr>
          <w:p w14:paraId="6E04D238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  <w:i/>
              </w:rPr>
              <w:t>Lu et approuvé</w:t>
            </w:r>
          </w:p>
        </w:tc>
      </w:tr>
      <w:tr w:rsidR="0021647B" w:rsidRPr="00CC1ACA" w14:paraId="08990043" w14:textId="77777777" w:rsidTr="002F2E77">
        <w:tc>
          <w:tcPr>
            <w:tcW w:w="9212" w:type="dxa"/>
            <w:gridSpan w:val="2"/>
          </w:tcPr>
          <w:p w14:paraId="39B24F4D" w14:textId="77777777" w:rsidR="0021647B" w:rsidRPr="00CC1ACA" w:rsidRDefault="0021647B" w:rsidP="002F2E77">
            <w:pPr>
              <w:keepNext/>
              <w:keepLines/>
              <w:snapToGrid w:val="0"/>
              <w:rPr>
                <w:rFonts w:ascii="Arial" w:hAnsi="Arial" w:cs="Arial"/>
                <w:i/>
              </w:rPr>
            </w:pPr>
          </w:p>
        </w:tc>
      </w:tr>
      <w:tr w:rsidR="0021647B" w:rsidRPr="00CC1ACA" w14:paraId="34606472" w14:textId="77777777" w:rsidTr="002F2E77">
        <w:tc>
          <w:tcPr>
            <w:tcW w:w="9212" w:type="dxa"/>
            <w:gridSpan w:val="2"/>
          </w:tcPr>
          <w:p w14:paraId="70ABC229" w14:textId="77777777" w:rsidR="0021647B" w:rsidRDefault="0021647B" w:rsidP="002F2E77">
            <w:pPr>
              <w:keepNext/>
              <w:keepLines/>
              <w:snapToGrid w:val="0"/>
              <w:rPr>
                <w:rFonts w:ascii="Arial" w:hAnsi="Arial" w:cs="Arial"/>
                <w:i/>
              </w:rPr>
            </w:pPr>
          </w:p>
          <w:p w14:paraId="0844851A" w14:textId="77777777" w:rsidR="0021647B" w:rsidRDefault="0021647B" w:rsidP="002F2E77">
            <w:pPr>
              <w:keepNext/>
              <w:keepLines/>
              <w:snapToGrid w:val="0"/>
              <w:rPr>
                <w:rFonts w:ascii="Arial" w:hAnsi="Arial" w:cs="Arial"/>
                <w:i/>
              </w:rPr>
            </w:pPr>
          </w:p>
          <w:p w14:paraId="47B2E0A1" w14:textId="77777777" w:rsidR="0021647B" w:rsidRPr="00CC1ACA" w:rsidRDefault="0021647B" w:rsidP="002F2E77">
            <w:pPr>
              <w:keepNext/>
              <w:keepLines/>
              <w:snapToGrid w:val="0"/>
              <w:rPr>
                <w:rFonts w:ascii="Arial" w:hAnsi="Arial" w:cs="Arial"/>
                <w:i/>
              </w:rPr>
            </w:pPr>
          </w:p>
        </w:tc>
      </w:tr>
      <w:tr w:rsidR="0021647B" w:rsidRPr="00CC1ACA" w14:paraId="47F95411" w14:textId="77777777" w:rsidTr="002F2E77">
        <w:tc>
          <w:tcPr>
            <w:tcW w:w="9212" w:type="dxa"/>
            <w:gridSpan w:val="2"/>
          </w:tcPr>
          <w:p w14:paraId="70FA28BA" w14:textId="77777777" w:rsidR="0021647B" w:rsidRPr="00CC1ACA" w:rsidRDefault="0021647B" w:rsidP="002F2E77">
            <w:pPr>
              <w:rPr>
                <w:rFonts w:ascii="Arial" w:hAnsi="Arial" w:cs="Arial"/>
              </w:rPr>
            </w:pPr>
          </w:p>
        </w:tc>
      </w:tr>
      <w:tr w:rsidR="0021647B" w:rsidRPr="00CC1ACA" w14:paraId="2E7ADA7D" w14:textId="77777777" w:rsidTr="002F2E77">
        <w:tc>
          <w:tcPr>
            <w:tcW w:w="9212" w:type="dxa"/>
            <w:gridSpan w:val="2"/>
          </w:tcPr>
          <w:p w14:paraId="431AEA9D" w14:textId="77777777" w:rsidR="0021647B" w:rsidRDefault="0021647B" w:rsidP="002F2E77"/>
          <w:p w14:paraId="7AA76C16" w14:textId="77777777" w:rsidR="0021647B" w:rsidRDefault="0021647B" w:rsidP="002F2E77"/>
          <w:p w14:paraId="03EA8D25" w14:textId="77777777" w:rsidR="0021647B" w:rsidRDefault="0021647B" w:rsidP="002F2E77"/>
          <w:p w14:paraId="58356F60" w14:textId="77777777" w:rsidR="0021647B" w:rsidRDefault="0021647B" w:rsidP="002F2E77"/>
          <w:p w14:paraId="14FE92CA" w14:textId="77777777" w:rsidR="0021647B" w:rsidRDefault="0021647B" w:rsidP="002F2E77"/>
          <w:p w14:paraId="05520BDB" w14:textId="77777777" w:rsidR="0021647B" w:rsidRPr="00E1700D" w:rsidRDefault="0021647B" w:rsidP="002F2E77">
            <w:pPr>
              <w:rPr>
                <w:rFonts w:ascii="Arial" w:hAnsi="Arial" w:cs="Arial"/>
              </w:rPr>
            </w:pPr>
          </w:p>
          <w:p w14:paraId="5C5FE8D5" w14:textId="77777777" w:rsidR="0021647B" w:rsidRDefault="0021647B" w:rsidP="002F2E77">
            <w:pPr>
              <w:jc w:val="both"/>
              <w:rPr>
                <w:rFonts w:ascii="Arial" w:hAnsi="Arial" w:cs="Arial"/>
                <w:i/>
                <w:iCs/>
              </w:rPr>
            </w:pPr>
          </w:p>
          <w:p w14:paraId="0DA1C9B7" w14:textId="77777777" w:rsidR="005811CD" w:rsidRDefault="005811CD" w:rsidP="002F2E77">
            <w:pPr>
              <w:jc w:val="both"/>
              <w:rPr>
                <w:rFonts w:ascii="Arial" w:hAnsi="Arial" w:cs="Arial"/>
                <w:i/>
                <w:iCs/>
              </w:rPr>
            </w:pPr>
          </w:p>
          <w:p w14:paraId="379D7413" w14:textId="06BEA154" w:rsidR="005811CD" w:rsidRPr="00F04B17" w:rsidRDefault="005811CD" w:rsidP="002F2E77">
            <w:pPr>
              <w:jc w:val="both"/>
              <w:rPr>
                <w:i/>
                <w:iCs/>
              </w:rPr>
            </w:pPr>
          </w:p>
        </w:tc>
      </w:tr>
      <w:tr w:rsidR="0021647B" w:rsidRPr="00CC1ACA" w14:paraId="7C541C95" w14:textId="77777777" w:rsidTr="002F2E77">
        <w:tc>
          <w:tcPr>
            <w:tcW w:w="9212" w:type="dxa"/>
            <w:gridSpan w:val="2"/>
          </w:tcPr>
          <w:p w14:paraId="3A1CC23B" w14:textId="77777777" w:rsidR="0021647B" w:rsidRPr="00CC1ACA" w:rsidRDefault="0021647B" w:rsidP="002F2E77">
            <w:pPr>
              <w:keepNext/>
              <w:keepLines/>
              <w:snapToGrid w:val="0"/>
              <w:rPr>
                <w:rFonts w:ascii="Arial" w:hAnsi="Arial" w:cs="Arial"/>
                <w:highlight w:val="yellow"/>
              </w:rPr>
            </w:pPr>
          </w:p>
        </w:tc>
      </w:tr>
    </w:tbl>
    <w:p w14:paraId="41D98773" w14:textId="77777777" w:rsidR="0021647B" w:rsidRDefault="0021647B" w:rsidP="0021647B"/>
    <w:p w14:paraId="512E226A" w14:textId="77777777" w:rsidR="0021647B" w:rsidRDefault="0021647B" w:rsidP="0021647B">
      <w:pPr>
        <w:keepNext/>
        <w:keepLines/>
        <w:pBdr>
          <w:top w:val="none" w:sz="0" w:space="0" w:color="000000"/>
          <w:left w:val="none" w:sz="0" w:space="0" w:color="000000"/>
          <w:bottom w:val="double" w:sz="6" w:space="1" w:color="000000"/>
          <w:right w:val="none" w:sz="0" w:space="0" w:color="000000"/>
        </w:pBdr>
        <w:spacing w:after="240"/>
        <w:rPr>
          <w:rFonts w:ascii="Arial" w:hAnsi="Arial" w:cs="Arial"/>
          <w:b/>
          <w:bCs/>
        </w:rPr>
        <w:sectPr w:rsidR="0021647B" w:rsidSect="00E73AC1">
          <w:pgSz w:w="11906" w:h="16838"/>
          <w:pgMar w:top="1560" w:right="1080" w:bottom="1440" w:left="1080" w:header="851" w:footer="851" w:gutter="0"/>
          <w:cols w:space="720"/>
          <w:titlePg/>
          <w:docGrid w:linePitch="360"/>
        </w:sectPr>
      </w:pPr>
    </w:p>
    <w:p w14:paraId="71EB1BF7" w14:textId="77777777" w:rsidR="0021647B" w:rsidRPr="00DD12CC" w:rsidRDefault="0021647B" w:rsidP="0021647B">
      <w:pPr>
        <w:keepNext/>
        <w:keepLines/>
        <w:pBdr>
          <w:top w:val="none" w:sz="0" w:space="0" w:color="000000"/>
          <w:left w:val="none" w:sz="0" w:space="0" w:color="000000"/>
          <w:bottom w:val="double" w:sz="6" w:space="1" w:color="000000"/>
          <w:right w:val="none" w:sz="0" w:space="0" w:color="000000"/>
        </w:pBdr>
        <w:spacing w:after="240"/>
        <w:rPr>
          <w:rFonts w:ascii="Arial" w:hAnsi="Arial" w:cs="Arial"/>
          <w:b/>
          <w:bCs/>
        </w:rPr>
      </w:pPr>
      <w:r w:rsidRPr="00DD12CC">
        <w:rPr>
          <w:rFonts w:ascii="Arial" w:hAnsi="Arial" w:cs="Arial"/>
          <w:b/>
          <w:bCs/>
        </w:rPr>
        <w:lastRenderedPageBreak/>
        <w:t>ACCEPTATION DE L’OFFRE PAR LE POUVOIR ADJUDICATEUR</w:t>
      </w:r>
    </w:p>
    <w:tbl>
      <w:tblPr>
        <w:tblW w:w="921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21647B" w:rsidRPr="00CC1ACA" w14:paraId="6644DEEC" w14:textId="77777777" w:rsidTr="00CC3A4D">
        <w:trPr>
          <w:jc w:val="center"/>
        </w:trPr>
        <w:tc>
          <w:tcPr>
            <w:tcW w:w="4606" w:type="dxa"/>
          </w:tcPr>
          <w:p w14:paraId="639CBC4D" w14:textId="77777777" w:rsidR="0021647B" w:rsidRDefault="0021647B" w:rsidP="002F2E77">
            <w:pPr>
              <w:keepNext/>
              <w:keepLines/>
              <w:jc w:val="center"/>
              <w:rPr>
                <w:rFonts w:ascii="Arial" w:hAnsi="Arial" w:cs="Arial"/>
                <w:i/>
              </w:rPr>
            </w:pPr>
            <w:r w:rsidRPr="00CC1ACA">
              <w:rPr>
                <w:rFonts w:ascii="Arial" w:hAnsi="Arial" w:cs="Arial"/>
                <w:i/>
              </w:rPr>
              <w:t>Est acceptée la présente offre pour valoir</w:t>
            </w:r>
            <w:r>
              <w:rPr>
                <w:rFonts w:ascii="Arial" w:hAnsi="Arial" w:cs="Arial"/>
              </w:rPr>
              <w:t xml:space="preserve"> </w:t>
            </w:r>
            <w:r w:rsidRPr="00CC1ACA">
              <w:rPr>
                <w:rFonts w:ascii="Arial" w:hAnsi="Arial" w:cs="Arial"/>
                <w:i/>
              </w:rPr>
              <w:t>marché</w:t>
            </w:r>
          </w:p>
          <w:p w14:paraId="0EF0D3A1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47F3926B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  <w:b/>
              </w:rPr>
              <w:t>Signature du représentant du pouvoir adjudicateur </w:t>
            </w:r>
          </w:p>
        </w:tc>
      </w:tr>
      <w:tr w:rsidR="0021647B" w:rsidRPr="00CC1ACA" w14:paraId="719C65EB" w14:textId="77777777" w:rsidTr="00CC3A4D">
        <w:trPr>
          <w:jc w:val="center"/>
        </w:trPr>
        <w:tc>
          <w:tcPr>
            <w:tcW w:w="4606" w:type="dxa"/>
          </w:tcPr>
          <w:p w14:paraId="7B28EB95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</w:rPr>
              <w:t>A ..........................................</w:t>
            </w:r>
          </w:p>
        </w:tc>
        <w:tc>
          <w:tcPr>
            <w:tcW w:w="4606" w:type="dxa"/>
          </w:tcPr>
          <w:p w14:paraId="6BE2A9E3" w14:textId="06A469C4" w:rsidR="0021647B" w:rsidRPr="00CC1ACA" w:rsidRDefault="0021647B" w:rsidP="004368B8">
            <w:pPr>
              <w:keepNext/>
              <w:keepLines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4368B8">
              <w:rPr>
                <w:rFonts w:ascii="Arial" w:hAnsi="Arial" w:cs="Arial"/>
              </w:rPr>
              <w:t>Emma</w:t>
            </w:r>
            <w:r w:rsidR="00870331">
              <w:rPr>
                <w:rFonts w:ascii="Arial" w:hAnsi="Arial" w:cs="Arial"/>
              </w:rPr>
              <w:t>nuelle BENSIMON-WEILER</w:t>
            </w:r>
          </w:p>
        </w:tc>
      </w:tr>
      <w:tr w:rsidR="0021647B" w:rsidRPr="00CC1ACA" w14:paraId="089309F3" w14:textId="77777777" w:rsidTr="00CC3A4D">
        <w:trPr>
          <w:jc w:val="center"/>
        </w:trPr>
        <w:tc>
          <w:tcPr>
            <w:tcW w:w="4606" w:type="dxa"/>
          </w:tcPr>
          <w:p w14:paraId="17FEDD56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</w:rPr>
              <w:t>Le ..........................................</w:t>
            </w:r>
          </w:p>
        </w:tc>
        <w:tc>
          <w:tcPr>
            <w:tcW w:w="4606" w:type="dxa"/>
          </w:tcPr>
          <w:p w14:paraId="277DF48D" w14:textId="77777777" w:rsidR="0021647B" w:rsidRDefault="0021647B" w:rsidP="002F2E77">
            <w:pPr>
              <w:keepNext/>
              <w:keepLines/>
              <w:snapToGrid w:val="0"/>
              <w:jc w:val="center"/>
              <w:rPr>
                <w:rFonts w:ascii="Arial" w:hAnsi="Arial" w:cs="Arial"/>
              </w:rPr>
            </w:pPr>
          </w:p>
          <w:p w14:paraId="261B8391" w14:textId="352EB9B9" w:rsidR="0021647B" w:rsidRPr="00CC1ACA" w:rsidRDefault="00870331" w:rsidP="002F2E77">
            <w:pPr>
              <w:keepNext/>
              <w:keepLines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Directrice générale des services</w:t>
            </w:r>
          </w:p>
        </w:tc>
      </w:tr>
      <w:tr w:rsidR="0021647B" w:rsidRPr="00CC1ACA" w14:paraId="79A25D02" w14:textId="77777777" w:rsidTr="00CC3A4D">
        <w:trPr>
          <w:jc w:val="center"/>
        </w:trPr>
        <w:tc>
          <w:tcPr>
            <w:tcW w:w="9212" w:type="dxa"/>
            <w:gridSpan w:val="2"/>
          </w:tcPr>
          <w:p w14:paraId="0BF17291" w14:textId="77777777" w:rsidR="0021647B" w:rsidRPr="00CC1ACA" w:rsidRDefault="0021647B" w:rsidP="002F2E77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  <w:p w14:paraId="48C4DC7F" w14:textId="77777777" w:rsidR="0021647B" w:rsidRPr="00CC1ACA" w:rsidRDefault="0021647B" w:rsidP="002F2E77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  <w:p w14:paraId="434BDA57" w14:textId="77777777" w:rsidR="0021647B" w:rsidRDefault="0021647B" w:rsidP="002F2E77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  <w:p w14:paraId="50040C27" w14:textId="77777777" w:rsidR="0021647B" w:rsidRDefault="0021647B" w:rsidP="002F2E77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  <w:p w14:paraId="4653181F" w14:textId="77777777" w:rsidR="0021647B" w:rsidRDefault="0021647B" w:rsidP="002F2E77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  <w:p w14:paraId="7CD142F0" w14:textId="77777777" w:rsidR="0021647B" w:rsidRPr="00CC1ACA" w:rsidRDefault="0021647B" w:rsidP="002F2E77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  <w:p w14:paraId="0301DDB0" w14:textId="77777777" w:rsidR="0021647B" w:rsidRPr="00CC1ACA" w:rsidRDefault="0021647B" w:rsidP="002F2E77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</w:tc>
      </w:tr>
    </w:tbl>
    <w:p w14:paraId="5C91237A" w14:textId="64D71F25" w:rsidR="00605696" w:rsidRDefault="00605696" w:rsidP="00A92E3B">
      <w:pPr>
        <w:pStyle w:val="Titre1"/>
        <w:numPr>
          <w:ilvl w:val="0"/>
          <w:numId w:val="0"/>
        </w:numPr>
      </w:pPr>
    </w:p>
    <w:p w14:paraId="1A40A9E8" w14:textId="77777777" w:rsidR="00B91957" w:rsidRDefault="00B91957" w:rsidP="00B91957"/>
    <w:p w14:paraId="7A22930C" w14:textId="77777777" w:rsidR="00B91957" w:rsidRPr="00B91957" w:rsidRDefault="00B91957" w:rsidP="00B91957"/>
    <w:sectPr w:rsidR="00B91957" w:rsidRPr="00B91957" w:rsidSect="009253B0">
      <w:headerReference w:type="even" r:id="rId15"/>
      <w:headerReference w:type="default" r:id="rId16"/>
      <w:footerReference w:type="even" r:id="rId17"/>
      <w:headerReference w:type="first" r:id="rId18"/>
      <w:footerReference w:type="first" r:id="rId19"/>
      <w:pgSz w:w="11906" w:h="16838"/>
      <w:pgMar w:top="720" w:right="720" w:bottom="720" w:left="720" w:header="851" w:footer="85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C60A6" w14:textId="77777777" w:rsidR="0077284A" w:rsidRDefault="0077284A">
      <w:r>
        <w:separator/>
      </w:r>
    </w:p>
  </w:endnote>
  <w:endnote w:type="continuationSeparator" w:id="0">
    <w:p w14:paraId="5E9B3937" w14:textId="77777777" w:rsidR="0077284A" w:rsidRDefault="0077284A">
      <w:r>
        <w:continuationSeparator/>
      </w:r>
    </w:p>
  </w:endnote>
  <w:endnote w:type="continuationNotice" w:id="1">
    <w:p w14:paraId="7E50A222" w14:textId="77777777" w:rsidR="0077284A" w:rsidRDefault="007728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Arial"/>
    <w:charset w:val="00"/>
    <w:family w:val="swiss"/>
    <w:pitch w:val="variable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B1B24" w14:textId="77777777" w:rsidR="00F234C1" w:rsidRPr="00F234C1" w:rsidRDefault="00F234C1" w:rsidP="00F234C1">
    <w:pPr>
      <w:pStyle w:val="Pieddepage"/>
      <w:jc w:val="center"/>
      <w:rPr>
        <w:rFonts w:ascii="Arial" w:hAnsi="Arial" w:cs="Arial"/>
      </w:rPr>
    </w:pPr>
    <w:r w:rsidRPr="00F234C1">
      <w:rPr>
        <w:rFonts w:ascii="Arial" w:hAnsi="Arial" w:cs="Arial"/>
      </w:rPr>
      <w:fldChar w:fldCharType="begin"/>
    </w:r>
    <w:r w:rsidRPr="00F234C1">
      <w:rPr>
        <w:rFonts w:ascii="Arial" w:hAnsi="Arial" w:cs="Arial"/>
      </w:rPr>
      <w:instrText>PAGE   \* MERGEFORMAT</w:instrText>
    </w:r>
    <w:r w:rsidRPr="00F234C1">
      <w:rPr>
        <w:rFonts w:ascii="Arial" w:hAnsi="Arial" w:cs="Arial"/>
      </w:rPr>
      <w:fldChar w:fldCharType="separate"/>
    </w:r>
    <w:r w:rsidRPr="00F234C1">
      <w:rPr>
        <w:rFonts w:ascii="Arial" w:hAnsi="Arial" w:cs="Arial"/>
      </w:rPr>
      <w:t>2</w:t>
    </w:r>
    <w:r w:rsidRPr="00F234C1">
      <w:rPr>
        <w:rFonts w:ascii="Arial" w:hAnsi="Arial" w:cs="Arial"/>
      </w:rPr>
      <w:fldChar w:fldCharType="end"/>
    </w:r>
  </w:p>
  <w:p w14:paraId="52336ADC" w14:textId="1FA6DDE5" w:rsidR="00433E93" w:rsidRPr="006A0AA8" w:rsidRDefault="00433E93" w:rsidP="00433E93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  <w:r w:rsidRPr="006A0AA8">
      <w:rPr>
        <w:rFonts w:ascii="Arial" w:hAnsi="Arial" w:cs="Arial"/>
        <w:i/>
        <w:iCs/>
        <w:sz w:val="16"/>
        <w:szCs w:val="16"/>
      </w:rPr>
      <w:t>202</w:t>
    </w:r>
    <w:r w:rsidR="001D3BA2">
      <w:rPr>
        <w:rFonts w:ascii="Arial" w:hAnsi="Arial" w:cs="Arial"/>
        <w:i/>
        <w:iCs/>
        <w:sz w:val="16"/>
        <w:szCs w:val="16"/>
      </w:rPr>
      <w:t>5</w:t>
    </w:r>
    <w:r w:rsidRPr="006A0AA8">
      <w:rPr>
        <w:rFonts w:ascii="Arial" w:hAnsi="Arial" w:cs="Arial"/>
        <w:i/>
        <w:iCs/>
        <w:sz w:val="16"/>
        <w:szCs w:val="16"/>
      </w:rPr>
      <w:t>-0</w:t>
    </w:r>
    <w:r w:rsidR="002A549C">
      <w:rPr>
        <w:rFonts w:ascii="Arial" w:hAnsi="Arial" w:cs="Arial"/>
        <w:i/>
        <w:iCs/>
        <w:sz w:val="16"/>
        <w:szCs w:val="16"/>
      </w:rPr>
      <w:t>20</w:t>
    </w:r>
    <w:r w:rsidRPr="006A0AA8">
      <w:rPr>
        <w:rFonts w:ascii="Arial" w:hAnsi="Arial" w:cs="Arial"/>
        <w:i/>
        <w:iCs/>
        <w:sz w:val="16"/>
        <w:szCs w:val="16"/>
      </w:rPr>
      <w:t xml:space="preserve">-DBE AE </w:t>
    </w:r>
    <w:r>
      <w:rPr>
        <w:rFonts w:ascii="Arial" w:hAnsi="Arial" w:cs="Arial"/>
        <w:i/>
        <w:iCs/>
        <w:sz w:val="16"/>
        <w:szCs w:val="16"/>
      </w:rPr>
      <w:t>LOT n°</w:t>
    </w:r>
    <w:r w:rsidR="001D3BA2">
      <w:rPr>
        <w:rFonts w:ascii="Arial" w:hAnsi="Arial" w:cs="Arial"/>
        <w:i/>
        <w:iCs/>
        <w:sz w:val="16"/>
        <w:szCs w:val="16"/>
      </w:rPr>
      <w:t>0</w:t>
    </w:r>
    <w:r w:rsidR="00F53079">
      <w:rPr>
        <w:rFonts w:ascii="Arial" w:hAnsi="Arial" w:cs="Arial"/>
        <w:i/>
        <w:iCs/>
        <w:sz w:val="16"/>
        <w:szCs w:val="16"/>
      </w:rPr>
      <w:t>3</w:t>
    </w:r>
  </w:p>
  <w:p w14:paraId="2EA84DC2" w14:textId="48B3E2F8" w:rsidR="00B27734" w:rsidRPr="00F234C1" w:rsidRDefault="00B27734" w:rsidP="00F234C1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C88F2" w14:textId="77777777" w:rsidR="00F234C1" w:rsidRPr="00F234C1" w:rsidRDefault="00F234C1">
    <w:pPr>
      <w:pStyle w:val="Pieddepage"/>
      <w:jc w:val="center"/>
      <w:rPr>
        <w:rFonts w:ascii="Arial" w:hAnsi="Arial" w:cs="Arial"/>
      </w:rPr>
    </w:pPr>
    <w:r w:rsidRPr="00F234C1">
      <w:rPr>
        <w:rFonts w:ascii="Arial" w:hAnsi="Arial" w:cs="Arial"/>
      </w:rPr>
      <w:fldChar w:fldCharType="begin"/>
    </w:r>
    <w:r w:rsidRPr="00F234C1">
      <w:rPr>
        <w:rFonts w:ascii="Arial" w:hAnsi="Arial" w:cs="Arial"/>
      </w:rPr>
      <w:instrText>PAGE   \* MERGEFORMAT</w:instrText>
    </w:r>
    <w:r w:rsidRPr="00F234C1">
      <w:rPr>
        <w:rFonts w:ascii="Arial" w:hAnsi="Arial" w:cs="Arial"/>
      </w:rPr>
      <w:fldChar w:fldCharType="separate"/>
    </w:r>
    <w:r w:rsidRPr="00F234C1">
      <w:rPr>
        <w:rFonts w:ascii="Arial" w:hAnsi="Arial" w:cs="Arial"/>
      </w:rPr>
      <w:t>2</w:t>
    </w:r>
    <w:r w:rsidRPr="00F234C1">
      <w:rPr>
        <w:rFonts w:ascii="Arial" w:hAnsi="Arial" w:cs="Arial"/>
      </w:rPr>
      <w:fldChar w:fldCharType="end"/>
    </w:r>
  </w:p>
  <w:p w14:paraId="570B20C6" w14:textId="1FA8C2B1" w:rsidR="00F234C1" w:rsidRPr="006A0AA8" w:rsidRDefault="00F234C1" w:rsidP="00F234C1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  <w:r w:rsidRPr="006A0AA8">
      <w:rPr>
        <w:rFonts w:ascii="Arial" w:hAnsi="Arial" w:cs="Arial"/>
        <w:i/>
        <w:iCs/>
        <w:sz w:val="16"/>
        <w:szCs w:val="16"/>
      </w:rPr>
      <w:t>202</w:t>
    </w:r>
    <w:r w:rsidR="00EF1816">
      <w:rPr>
        <w:rFonts w:ascii="Arial" w:hAnsi="Arial" w:cs="Arial"/>
        <w:i/>
        <w:iCs/>
        <w:sz w:val="16"/>
        <w:szCs w:val="16"/>
      </w:rPr>
      <w:t>5</w:t>
    </w:r>
    <w:r w:rsidRPr="006A0AA8">
      <w:rPr>
        <w:rFonts w:ascii="Arial" w:hAnsi="Arial" w:cs="Arial"/>
        <w:i/>
        <w:iCs/>
        <w:sz w:val="16"/>
        <w:szCs w:val="16"/>
      </w:rPr>
      <w:t>-0</w:t>
    </w:r>
    <w:r w:rsidR="009217DC">
      <w:rPr>
        <w:rFonts w:ascii="Arial" w:hAnsi="Arial" w:cs="Arial"/>
        <w:i/>
        <w:iCs/>
        <w:sz w:val="16"/>
        <w:szCs w:val="16"/>
      </w:rPr>
      <w:t>20</w:t>
    </w:r>
    <w:r w:rsidRPr="006A0AA8">
      <w:rPr>
        <w:rFonts w:ascii="Arial" w:hAnsi="Arial" w:cs="Arial"/>
        <w:i/>
        <w:iCs/>
        <w:sz w:val="16"/>
        <w:szCs w:val="16"/>
      </w:rPr>
      <w:t xml:space="preserve">-DBE AE </w:t>
    </w:r>
    <w:r w:rsidR="00433E93">
      <w:rPr>
        <w:rFonts w:ascii="Arial" w:hAnsi="Arial" w:cs="Arial"/>
        <w:i/>
        <w:iCs/>
        <w:sz w:val="16"/>
        <w:szCs w:val="16"/>
      </w:rPr>
      <w:t>LOT n°</w:t>
    </w:r>
    <w:r w:rsidR="00EF1816">
      <w:rPr>
        <w:rFonts w:ascii="Arial" w:hAnsi="Arial" w:cs="Arial"/>
        <w:i/>
        <w:iCs/>
        <w:sz w:val="16"/>
        <w:szCs w:val="16"/>
      </w:rPr>
      <w:t>0</w:t>
    </w:r>
    <w:r w:rsidR="00EF7257">
      <w:rPr>
        <w:rFonts w:ascii="Arial" w:hAnsi="Arial" w:cs="Arial"/>
        <w:i/>
        <w:iCs/>
        <w:sz w:val="16"/>
        <w:szCs w:val="16"/>
      </w:rPr>
      <w:t>3</w:t>
    </w:r>
  </w:p>
  <w:p w14:paraId="212BF9A3" w14:textId="32287BB7" w:rsidR="003C7DA3" w:rsidRPr="00F234C1" w:rsidRDefault="003C7DA3" w:rsidP="003C7DA3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  <w:r w:rsidRPr="006A0AA8">
      <w:rPr>
        <w:rFonts w:ascii="Arial" w:hAnsi="Arial" w:cs="Arial"/>
        <w:i/>
        <w:iCs/>
        <w:sz w:val="16"/>
        <w:szCs w:val="16"/>
      </w:rPr>
      <w:t xml:space="preserve">                                                                                                  </w:t>
    </w:r>
  </w:p>
  <w:p w14:paraId="127E14DA" w14:textId="64836E51" w:rsidR="00B27734" w:rsidRPr="00F234C1" w:rsidRDefault="00B27734" w:rsidP="003C7DA3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E0B01" w14:textId="77777777" w:rsidR="00B27734" w:rsidRDefault="00B27734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258AB" w14:textId="77777777" w:rsidR="00044234" w:rsidRPr="006A0AA8" w:rsidRDefault="00940EB6" w:rsidP="00044234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  <w:r w:rsidRPr="006A0AA8">
      <w:rPr>
        <w:rFonts w:ascii="Arial" w:hAnsi="Arial" w:cs="Arial"/>
        <w:i/>
        <w:iCs/>
        <w:sz w:val="16"/>
        <w:szCs w:val="16"/>
      </w:rPr>
      <w:t xml:space="preserve"> </w:t>
    </w:r>
    <w:r w:rsidR="00044234" w:rsidRPr="006A0AA8">
      <w:rPr>
        <w:rFonts w:ascii="Arial" w:hAnsi="Arial" w:cs="Arial"/>
        <w:i/>
        <w:iCs/>
        <w:sz w:val="16"/>
        <w:szCs w:val="16"/>
      </w:rPr>
      <w:t>202</w:t>
    </w:r>
    <w:r w:rsidR="00044234">
      <w:rPr>
        <w:rFonts w:ascii="Arial" w:hAnsi="Arial" w:cs="Arial"/>
        <w:i/>
        <w:iCs/>
        <w:sz w:val="16"/>
        <w:szCs w:val="16"/>
      </w:rPr>
      <w:t>5</w:t>
    </w:r>
    <w:r w:rsidR="00044234" w:rsidRPr="006A0AA8">
      <w:rPr>
        <w:rFonts w:ascii="Arial" w:hAnsi="Arial" w:cs="Arial"/>
        <w:i/>
        <w:iCs/>
        <w:sz w:val="16"/>
        <w:szCs w:val="16"/>
      </w:rPr>
      <w:t>-0</w:t>
    </w:r>
    <w:r w:rsidR="00044234">
      <w:rPr>
        <w:rFonts w:ascii="Arial" w:hAnsi="Arial" w:cs="Arial"/>
        <w:i/>
        <w:iCs/>
        <w:sz w:val="16"/>
        <w:szCs w:val="16"/>
      </w:rPr>
      <w:t>01</w:t>
    </w:r>
    <w:r w:rsidR="00044234" w:rsidRPr="006A0AA8">
      <w:rPr>
        <w:rFonts w:ascii="Arial" w:hAnsi="Arial" w:cs="Arial"/>
        <w:i/>
        <w:iCs/>
        <w:sz w:val="16"/>
        <w:szCs w:val="16"/>
      </w:rPr>
      <w:t xml:space="preserve">-DBE AE </w:t>
    </w:r>
    <w:r w:rsidR="00044234">
      <w:rPr>
        <w:rFonts w:ascii="Arial" w:hAnsi="Arial" w:cs="Arial"/>
        <w:i/>
        <w:iCs/>
        <w:sz w:val="16"/>
        <w:szCs w:val="16"/>
      </w:rPr>
      <w:t>LOT n°01</w:t>
    </w:r>
  </w:p>
  <w:p w14:paraId="0528FC3E" w14:textId="77777777" w:rsidR="00044234" w:rsidRPr="00F234C1" w:rsidRDefault="00044234" w:rsidP="00044234">
    <w:pPr>
      <w:pStyle w:val="Pieddepage"/>
      <w:jc w:val="center"/>
      <w:rPr>
        <w:rFonts w:ascii="Arial" w:hAnsi="Arial" w:cs="Arial"/>
      </w:rPr>
    </w:pPr>
    <w:r w:rsidRPr="00F234C1">
      <w:rPr>
        <w:rFonts w:ascii="Arial" w:hAnsi="Arial" w:cs="Arial"/>
      </w:rPr>
      <w:fldChar w:fldCharType="begin"/>
    </w:r>
    <w:r w:rsidRPr="00F234C1">
      <w:rPr>
        <w:rFonts w:ascii="Arial" w:hAnsi="Arial" w:cs="Arial"/>
      </w:rPr>
      <w:instrText>PAGE   \* MERGEFORMAT</w:instrText>
    </w:r>
    <w:r w:rsidRPr="00F234C1">
      <w:rPr>
        <w:rFonts w:ascii="Arial" w:hAnsi="Arial" w:cs="Arial"/>
      </w:rPr>
      <w:fldChar w:fldCharType="separate"/>
    </w:r>
    <w:r>
      <w:rPr>
        <w:rFonts w:ascii="Arial" w:hAnsi="Arial" w:cs="Arial"/>
      </w:rPr>
      <w:t>9</w:t>
    </w:r>
    <w:r w:rsidRPr="00F234C1">
      <w:rPr>
        <w:rFonts w:ascii="Arial" w:hAnsi="Arial" w:cs="Arial"/>
      </w:rPr>
      <w:fldChar w:fldCharType="end"/>
    </w:r>
  </w:p>
  <w:p w14:paraId="4A93817C" w14:textId="013059C3" w:rsidR="00B27734" w:rsidRPr="00940EB6" w:rsidRDefault="00B27734" w:rsidP="00940EB6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CBE712" w14:textId="77777777" w:rsidR="0077284A" w:rsidRDefault="0077284A">
      <w:r>
        <w:separator/>
      </w:r>
    </w:p>
  </w:footnote>
  <w:footnote w:type="continuationSeparator" w:id="0">
    <w:p w14:paraId="278DCEFC" w14:textId="77777777" w:rsidR="0077284A" w:rsidRDefault="0077284A">
      <w:r>
        <w:continuationSeparator/>
      </w:r>
    </w:p>
  </w:footnote>
  <w:footnote w:type="continuationNotice" w:id="1">
    <w:p w14:paraId="6F3CA586" w14:textId="77777777" w:rsidR="0077284A" w:rsidRDefault="0077284A"/>
  </w:footnote>
  <w:footnote w:id="2">
    <w:p w14:paraId="28BAC838" w14:textId="77777777" w:rsidR="00B27734" w:rsidRPr="00A303ED" w:rsidRDefault="00B27734">
      <w:pPr>
        <w:pStyle w:val="Notedebasdepage"/>
        <w:rPr>
          <w:rFonts w:ascii="Calibri Light" w:hAnsi="Calibri Light" w:cs="Calibri Light"/>
        </w:rPr>
      </w:pPr>
      <w:r w:rsidRPr="00A303ED">
        <w:rPr>
          <w:rStyle w:val="Caractresdenotedebasdepage"/>
          <w:rFonts w:ascii="Calibri Light" w:hAnsi="Calibri Light" w:cs="Calibri Light"/>
        </w:rPr>
        <w:footnoteRef/>
      </w:r>
      <w:r w:rsidRPr="00A303ED">
        <w:rPr>
          <w:rFonts w:ascii="Calibri Light" w:hAnsi="Calibri Light" w:cs="Calibri Light"/>
        </w:rPr>
        <w:t xml:space="preserve"> L'annexe relative à la désignation des co-traitants est à dupliquer en autant d'exemplaires que nécessaire. Elle est recommandée dans le cas d'un groupement conjoint.</w:t>
      </w:r>
    </w:p>
  </w:footnote>
  <w:footnote w:id="3">
    <w:p w14:paraId="2BD2C44E" w14:textId="77777777" w:rsidR="0021647B" w:rsidRPr="00AC7FDC" w:rsidRDefault="0021647B" w:rsidP="0021647B">
      <w:pPr>
        <w:pStyle w:val="Notedebasdepage"/>
        <w:jc w:val="both"/>
        <w:rPr>
          <w:rFonts w:ascii="Arial" w:hAnsi="Arial" w:cs="Arial"/>
          <w:sz w:val="18"/>
          <w:szCs w:val="18"/>
        </w:rPr>
      </w:pPr>
      <w:r w:rsidRPr="00AC7FDC">
        <w:rPr>
          <w:rStyle w:val="Caractresdenotedebasdepage"/>
          <w:rFonts w:ascii="Arial" w:hAnsi="Arial" w:cs="Arial"/>
          <w:sz w:val="18"/>
          <w:szCs w:val="18"/>
        </w:rPr>
        <w:footnoteRef/>
      </w:r>
      <w:r w:rsidRPr="00AC7FDC">
        <w:rPr>
          <w:rFonts w:ascii="Arial" w:hAnsi="Arial" w:cs="Arial"/>
          <w:sz w:val="18"/>
          <w:szCs w:val="18"/>
        </w:rPr>
        <w:t xml:space="preserve"> Le signataire doit disposer du pouvoir d’engager la société qu’il représente. La signature est possible au moment de l’attribution du marché. 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66130" w14:textId="77777777" w:rsidR="00B27734" w:rsidRDefault="00B27734">
    <w:pPr>
      <w:pStyle w:val="En-tte"/>
      <w:jc w:val="center"/>
      <w:rPr>
        <w:b/>
        <w:i/>
        <w:sz w:val="16"/>
        <w:lang w:val="x-none"/>
      </w:rPr>
    </w:pPr>
  </w:p>
  <w:p w14:paraId="3D8B1E51" w14:textId="77777777" w:rsidR="00B27734" w:rsidRDefault="00B27734">
    <w:pPr>
      <w:pStyle w:val="En-tte"/>
      <w:tabs>
        <w:tab w:val="clear" w:pos="4536"/>
        <w:tab w:val="clear" w:pos="9072"/>
        <w:tab w:val="center" w:pos="6946"/>
        <w:tab w:val="right" w:pos="14034"/>
      </w:tabs>
      <w:rPr>
        <w:b/>
        <w:i/>
        <w:sz w:val="16"/>
        <w:lang w:val="x-non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AB71B0" w14:textId="77777777" w:rsidR="00B27734" w:rsidRDefault="00B2773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CDA0A" w14:textId="1B28B295" w:rsidR="00B27734" w:rsidRDefault="00B27734">
    <w:pPr>
      <w:pStyle w:val="En-tte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5F37C" w14:textId="40BB9E59" w:rsidR="00B27734" w:rsidRPr="004542C5" w:rsidRDefault="00B27734" w:rsidP="004542C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BEEFBA0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b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134" w:hanging="774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 w:val="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134" w:hanging="774"/>
      </w:pPr>
      <w:rPr>
        <w:rFonts w:ascii="Symbol" w:hAnsi="Symbol" w:cs="Times New Roman"/>
        <w:i w:val="0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Arial"/>
        <w:sz w:val="20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caps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"/>
      <w:lvlJc w:val="left"/>
      <w:pPr>
        <w:tabs>
          <w:tab w:val="num" w:pos="0"/>
        </w:tabs>
        <w:ind w:left="1571" w:hanging="360"/>
      </w:pPr>
      <w:rPr>
        <w:rFonts w:ascii="Wingdings" w:hAnsi="Wingdings" w:cs="Symbol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  <w:b/>
        <w:i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caps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-"/>
      <w:lvlJc w:val="left"/>
      <w:pPr>
        <w:tabs>
          <w:tab w:val="num" w:pos="0"/>
        </w:tabs>
        <w:ind w:left="930" w:hanging="360"/>
      </w:pPr>
      <w:rPr>
        <w:rFonts w:ascii="Arial" w:hAnsi="Arial" w:cs="Arial"/>
        <w:sz w:val="20"/>
      </w:rPr>
    </w:lvl>
  </w:abstractNum>
  <w:abstractNum w:abstractNumId="22" w15:restartNumberingAfterBreak="0">
    <w:nsid w:val="070329D6"/>
    <w:multiLevelType w:val="hybridMultilevel"/>
    <w:tmpl w:val="90768BF2"/>
    <w:lvl w:ilvl="0" w:tplc="E2BE4B7E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FF7A60"/>
    <w:multiLevelType w:val="hybridMultilevel"/>
    <w:tmpl w:val="F522AA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DC1FE4"/>
    <w:multiLevelType w:val="hybridMultilevel"/>
    <w:tmpl w:val="446EB5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FC3792"/>
    <w:multiLevelType w:val="hybridMultilevel"/>
    <w:tmpl w:val="1FCC2D70"/>
    <w:lvl w:ilvl="0" w:tplc="3CBC455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AF3171"/>
    <w:multiLevelType w:val="hybridMultilevel"/>
    <w:tmpl w:val="1654EB60"/>
    <w:lvl w:ilvl="0" w:tplc="B5A4CD3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221758"/>
    <w:multiLevelType w:val="hybridMultilevel"/>
    <w:tmpl w:val="C62281CA"/>
    <w:lvl w:ilvl="0" w:tplc="3F006C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0407052">
    <w:abstractNumId w:val="0"/>
  </w:num>
  <w:num w:numId="2" w16cid:durableId="229774090">
    <w:abstractNumId w:val="1"/>
  </w:num>
  <w:num w:numId="3" w16cid:durableId="322583042">
    <w:abstractNumId w:val="2"/>
  </w:num>
  <w:num w:numId="4" w16cid:durableId="206454370">
    <w:abstractNumId w:val="3"/>
  </w:num>
  <w:num w:numId="5" w16cid:durableId="1711803039">
    <w:abstractNumId w:val="4"/>
  </w:num>
  <w:num w:numId="6" w16cid:durableId="453254390">
    <w:abstractNumId w:val="5"/>
  </w:num>
  <w:num w:numId="7" w16cid:durableId="1281961167">
    <w:abstractNumId w:val="6"/>
  </w:num>
  <w:num w:numId="8" w16cid:durableId="1056781558">
    <w:abstractNumId w:val="7"/>
  </w:num>
  <w:num w:numId="9" w16cid:durableId="2079327748">
    <w:abstractNumId w:val="8"/>
  </w:num>
  <w:num w:numId="10" w16cid:durableId="2030521484">
    <w:abstractNumId w:val="9"/>
  </w:num>
  <w:num w:numId="11" w16cid:durableId="1555769722">
    <w:abstractNumId w:val="10"/>
  </w:num>
  <w:num w:numId="12" w16cid:durableId="1516772609">
    <w:abstractNumId w:val="11"/>
  </w:num>
  <w:num w:numId="13" w16cid:durableId="1457722210">
    <w:abstractNumId w:val="12"/>
  </w:num>
  <w:num w:numId="14" w16cid:durableId="1532063624">
    <w:abstractNumId w:val="13"/>
  </w:num>
  <w:num w:numId="15" w16cid:durableId="63797781">
    <w:abstractNumId w:val="14"/>
  </w:num>
  <w:num w:numId="16" w16cid:durableId="1005746381">
    <w:abstractNumId w:val="15"/>
  </w:num>
  <w:num w:numId="17" w16cid:durableId="877007498">
    <w:abstractNumId w:val="16"/>
  </w:num>
  <w:num w:numId="18" w16cid:durableId="1916281788">
    <w:abstractNumId w:val="17"/>
  </w:num>
  <w:num w:numId="19" w16cid:durableId="345714996">
    <w:abstractNumId w:val="18"/>
  </w:num>
  <w:num w:numId="20" w16cid:durableId="1542399918">
    <w:abstractNumId w:val="19"/>
  </w:num>
  <w:num w:numId="21" w16cid:durableId="2142454927">
    <w:abstractNumId w:val="20"/>
  </w:num>
  <w:num w:numId="22" w16cid:durableId="1829587606">
    <w:abstractNumId w:val="21"/>
  </w:num>
  <w:num w:numId="23" w16cid:durableId="522984847">
    <w:abstractNumId w:val="22"/>
  </w:num>
  <w:num w:numId="24" w16cid:durableId="695927871">
    <w:abstractNumId w:val="23"/>
  </w:num>
  <w:num w:numId="25" w16cid:durableId="280301977">
    <w:abstractNumId w:val="27"/>
  </w:num>
  <w:num w:numId="26" w16cid:durableId="1606569772">
    <w:abstractNumId w:val="25"/>
  </w:num>
  <w:num w:numId="27" w16cid:durableId="1901935537">
    <w:abstractNumId w:val="24"/>
  </w:num>
  <w:num w:numId="28" w16cid:durableId="10473375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142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5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4FA"/>
    <w:rsid w:val="00001591"/>
    <w:rsid w:val="0001097F"/>
    <w:rsid w:val="00010A8F"/>
    <w:rsid w:val="00017D61"/>
    <w:rsid w:val="00020917"/>
    <w:rsid w:val="00021D97"/>
    <w:rsid w:val="00022A90"/>
    <w:rsid w:val="00023F04"/>
    <w:rsid w:val="00027B17"/>
    <w:rsid w:val="000331D7"/>
    <w:rsid w:val="00036BF7"/>
    <w:rsid w:val="00044234"/>
    <w:rsid w:val="00055005"/>
    <w:rsid w:val="000559A7"/>
    <w:rsid w:val="00071BCB"/>
    <w:rsid w:val="00074165"/>
    <w:rsid w:val="000772BF"/>
    <w:rsid w:val="000A674A"/>
    <w:rsid w:val="000B4A1E"/>
    <w:rsid w:val="000B4DB3"/>
    <w:rsid w:val="000C4248"/>
    <w:rsid w:val="000C66C6"/>
    <w:rsid w:val="000F1BE9"/>
    <w:rsid w:val="000F44BE"/>
    <w:rsid w:val="000F71E9"/>
    <w:rsid w:val="00104E80"/>
    <w:rsid w:val="001165EC"/>
    <w:rsid w:val="00143FCC"/>
    <w:rsid w:val="00145C9E"/>
    <w:rsid w:val="00157187"/>
    <w:rsid w:val="001633F3"/>
    <w:rsid w:val="0016519E"/>
    <w:rsid w:val="00177719"/>
    <w:rsid w:val="00182CD3"/>
    <w:rsid w:val="001844FA"/>
    <w:rsid w:val="001B7DDA"/>
    <w:rsid w:val="001C2A4A"/>
    <w:rsid w:val="001D2C0C"/>
    <w:rsid w:val="001D3BA2"/>
    <w:rsid w:val="001D5285"/>
    <w:rsid w:val="001E075D"/>
    <w:rsid w:val="001F3045"/>
    <w:rsid w:val="002064BC"/>
    <w:rsid w:val="00215691"/>
    <w:rsid w:val="0021647B"/>
    <w:rsid w:val="002258FC"/>
    <w:rsid w:val="00230E29"/>
    <w:rsid w:val="00245589"/>
    <w:rsid w:val="00252737"/>
    <w:rsid w:val="00260831"/>
    <w:rsid w:val="00272C63"/>
    <w:rsid w:val="00281D39"/>
    <w:rsid w:val="0028280B"/>
    <w:rsid w:val="002A23D3"/>
    <w:rsid w:val="002A3681"/>
    <w:rsid w:val="002A549C"/>
    <w:rsid w:val="002C1A20"/>
    <w:rsid w:val="002C3354"/>
    <w:rsid w:val="002D3A8A"/>
    <w:rsid w:val="002D4CDE"/>
    <w:rsid w:val="002E124E"/>
    <w:rsid w:val="002E3181"/>
    <w:rsid w:val="002E5342"/>
    <w:rsid w:val="002F1669"/>
    <w:rsid w:val="002F1BA4"/>
    <w:rsid w:val="002F2E77"/>
    <w:rsid w:val="00302195"/>
    <w:rsid w:val="003150FF"/>
    <w:rsid w:val="003165E5"/>
    <w:rsid w:val="003257DB"/>
    <w:rsid w:val="00343755"/>
    <w:rsid w:val="00345851"/>
    <w:rsid w:val="00354FF1"/>
    <w:rsid w:val="00364F89"/>
    <w:rsid w:val="0036724A"/>
    <w:rsid w:val="00367AA7"/>
    <w:rsid w:val="00375FEE"/>
    <w:rsid w:val="00376728"/>
    <w:rsid w:val="00382B00"/>
    <w:rsid w:val="003B5DC5"/>
    <w:rsid w:val="003C518A"/>
    <w:rsid w:val="003C7984"/>
    <w:rsid w:val="003C7DA3"/>
    <w:rsid w:val="003E245C"/>
    <w:rsid w:val="003E4F0B"/>
    <w:rsid w:val="003F124B"/>
    <w:rsid w:val="004021A3"/>
    <w:rsid w:val="00406510"/>
    <w:rsid w:val="004263FA"/>
    <w:rsid w:val="00433E93"/>
    <w:rsid w:val="004345A0"/>
    <w:rsid w:val="004349C3"/>
    <w:rsid w:val="004368B8"/>
    <w:rsid w:val="00436F77"/>
    <w:rsid w:val="004542C5"/>
    <w:rsid w:val="00454B17"/>
    <w:rsid w:val="0046698C"/>
    <w:rsid w:val="00485F38"/>
    <w:rsid w:val="0049496E"/>
    <w:rsid w:val="004973D8"/>
    <w:rsid w:val="004A5831"/>
    <w:rsid w:val="004B3C3E"/>
    <w:rsid w:val="004B5199"/>
    <w:rsid w:val="004C60B7"/>
    <w:rsid w:val="004D0C0F"/>
    <w:rsid w:val="004F2718"/>
    <w:rsid w:val="004F7ADB"/>
    <w:rsid w:val="00503F67"/>
    <w:rsid w:val="00510394"/>
    <w:rsid w:val="005149AC"/>
    <w:rsid w:val="00520D7A"/>
    <w:rsid w:val="00524CE3"/>
    <w:rsid w:val="00525E00"/>
    <w:rsid w:val="00534560"/>
    <w:rsid w:val="00535D2D"/>
    <w:rsid w:val="00542983"/>
    <w:rsid w:val="0054554A"/>
    <w:rsid w:val="0056476B"/>
    <w:rsid w:val="005658C7"/>
    <w:rsid w:val="00575F55"/>
    <w:rsid w:val="005811CD"/>
    <w:rsid w:val="00585CF0"/>
    <w:rsid w:val="00593501"/>
    <w:rsid w:val="00597DDE"/>
    <w:rsid w:val="005A35F1"/>
    <w:rsid w:val="005A7E6D"/>
    <w:rsid w:val="005D6E83"/>
    <w:rsid w:val="005E57B8"/>
    <w:rsid w:val="00601063"/>
    <w:rsid w:val="00605696"/>
    <w:rsid w:val="00612334"/>
    <w:rsid w:val="0061462F"/>
    <w:rsid w:val="0062223F"/>
    <w:rsid w:val="00637049"/>
    <w:rsid w:val="006447FF"/>
    <w:rsid w:val="0064741E"/>
    <w:rsid w:val="00654A7C"/>
    <w:rsid w:val="00654DDC"/>
    <w:rsid w:val="006576FD"/>
    <w:rsid w:val="00692FE7"/>
    <w:rsid w:val="00696B39"/>
    <w:rsid w:val="006A0AA8"/>
    <w:rsid w:val="006A3BF2"/>
    <w:rsid w:val="006A4820"/>
    <w:rsid w:val="006B5FAD"/>
    <w:rsid w:val="006D69A8"/>
    <w:rsid w:val="006E076B"/>
    <w:rsid w:val="006E0D92"/>
    <w:rsid w:val="006E38C9"/>
    <w:rsid w:val="006E4BC0"/>
    <w:rsid w:val="006F4948"/>
    <w:rsid w:val="006F596D"/>
    <w:rsid w:val="00702EC7"/>
    <w:rsid w:val="00703F38"/>
    <w:rsid w:val="0070745B"/>
    <w:rsid w:val="00707BDC"/>
    <w:rsid w:val="00711E70"/>
    <w:rsid w:val="00735286"/>
    <w:rsid w:val="00742BA7"/>
    <w:rsid w:val="00753745"/>
    <w:rsid w:val="007543E8"/>
    <w:rsid w:val="007577C6"/>
    <w:rsid w:val="007627ED"/>
    <w:rsid w:val="0077101C"/>
    <w:rsid w:val="0077284A"/>
    <w:rsid w:val="00772B46"/>
    <w:rsid w:val="007744F1"/>
    <w:rsid w:val="00792695"/>
    <w:rsid w:val="0079496C"/>
    <w:rsid w:val="007B20A9"/>
    <w:rsid w:val="007B2E1F"/>
    <w:rsid w:val="007B36CB"/>
    <w:rsid w:val="007B51A1"/>
    <w:rsid w:val="007B71AD"/>
    <w:rsid w:val="007C0AF6"/>
    <w:rsid w:val="007C2E22"/>
    <w:rsid w:val="007D527A"/>
    <w:rsid w:val="007D591B"/>
    <w:rsid w:val="007E088F"/>
    <w:rsid w:val="007E2192"/>
    <w:rsid w:val="007F05DF"/>
    <w:rsid w:val="007F61F0"/>
    <w:rsid w:val="007F72F7"/>
    <w:rsid w:val="00802016"/>
    <w:rsid w:val="00810030"/>
    <w:rsid w:val="008100B4"/>
    <w:rsid w:val="00812A08"/>
    <w:rsid w:val="008139BC"/>
    <w:rsid w:val="008204BC"/>
    <w:rsid w:val="00851608"/>
    <w:rsid w:val="0085490F"/>
    <w:rsid w:val="008615C0"/>
    <w:rsid w:val="0086553E"/>
    <w:rsid w:val="00870331"/>
    <w:rsid w:val="00871245"/>
    <w:rsid w:val="008736E3"/>
    <w:rsid w:val="00875751"/>
    <w:rsid w:val="008A6E15"/>
    <w:rsid w:val="008B08F2"/>
    <w:rsid w:val="008B43E8"/>
    <w:rsid w:val="008C25E9"/>
    <w:rsid w:val="008D1925"/>
    <w:rsid w:val="008D30A2"/>
    <w:rsid w:val="008D3EB3"/>
    <w:rsid w:val="008D5885"/>
    <w:rsid w:val="00910A3C"/>
    <w:rsid w:val="00911C82"/>
    <w:rsid w:val="00912171"/>
    <w:rsid w:val="00912EC8"/>
    <w:rsid w:val="00917910"/>
    <w:rsid w:val="009217DC"/>
    <w:rsid w:val="0092347B"/>
    <w:rsid w:val="009253B0"/>
    <w:rsid w:val="00932D12"/>
    <w:rsid w:val="00936FA6"/>
    <w:rsid w:val="00937911"/>
    <w:rsid w:val="00940895"/>
    <w:rsid w:val="00940EB6"/>
    <w:rsid w:val="00945384"/>
    <w:rsid w:val="00964985"/>
    <w:rsid w:val="00972A88"/>
    <w:rsid w:val="00976DE2"/>
    <w:rsid w:val="00997C51"/>
    <w:rsid w:val="009A11B4"/>
    <w:rsid w:val="009B029B"/>
    <w:rsid w:val="009D7EB7"/>
    <w:rsid w:val="009E1BAF"/>
    <w:rsid w:val="009E1C38"/>
    <w:rsid w:val="009F0BBF"/>
    <w:rsid w:val="00A003F5"/>
    <w:rsid w:val="00A00FD7"/>
    <w:rsid w:val="00A07F03"/>
    <w:rsid w:val="00A103AC"/>
    <w:rsid w:val="00A11D77"/>
    <w:rsid w:val="00A16018"/>
    <w:rsid w:val="00A17A10"/>
    <w:rsid w:val="00A20E55"/>
    <w:rsid w:val="00A263A2"/>
    <w:rsid w:val="00A2714B"/>
    <w:rsid w:val="00A303ED"/>
    <w:rsid w:val="00A32FBD"/>
    <w:rsid w:val="00A349B7"/>
    <w:rsid w:val="00A37520"/>
    <w:rsid w:val="00A4474D"/>
    <w:rsid w:val="00A512EF"/>
    <w:rsid w:val="00A64B0F"/>
    <w:rsid w:val="00A65BF1"/>
    <w:rsid w:val="00A77E78"/>
    <w:rsid w:val="00A92E3B"/>
    <w:rsid w:val="00AC1969"/>
    <w:rsid w:val="00AC3A2A"/>
    <w:rsid w:val="00AC76EE"/>
    <w:rsid w:val="00AC7739"/>
    <w:rsid w:val="00AE05EB"/>
    <w:rsid w:val="00AF10C3"/>
    <w:rsid w:val="00B02D89"/>
    <w:rsid w:val="00B03DD8"/>
    <w:rsid w:val="00B07E25"/>
    <w:rsid w:val="00B27734"/>
    <w:rsid w:val="00B339B7"/>
    <w:rsid w:val="00B343B8"/>
    <w:rsid w:val="00B40A3B"/>
    <w:rsid w:val="00B41221"/>
    <w:rsid w:val="00B41AFF"/>
    <w:rsid w:val="00B43C7E"/>
    <w:rsid w:val="00B54D27"/>
    <w:rsid w:val="00B77709"/>
    <w:rsid w:val="00B91957"/>
    <w:rsid w:val="00B943E8"/>
    <w:rsid w:val="00B959C9"/>
    <w:rsid w:val="00B9652D"/>
    <w:rsid w:val="00BD18B3"/>
    <w:rsid w:val="00BD6C00"/>
    <w:rsid w:val="00BE3AF6"/>
    <w:rsid w:val="00C12E6D"/>
    <w:rsid w:val="00C13E0A"/>
    <w:rsid w:val="00C21708"/>
    <w:rsid w:val="00C27513"/>
    <w:rsid w:val="00C30C2F"/>
    <w:rsid w:val="00C34407"/>
    <w:rsid w:val="00C35629"/>
    <w:rsid w:val="00C54040"/>
    <w:rsid w:val="00C6055B"/>
    <w:rsid w:val="00C67316"/>
    <w:rsid w:val="00C91C4B"/>
    <w:rsid w:val="00C95CF0"/>
    <w:rsid w:val="00CA3793"/>
    <w:rsid w:val="00CB20F9"/>
    <w:rsid w:val="00CC11C5"/>
    <w:rsid w:val="00CC3A4D"/>
    <w:rsid w:val="00CC48E1"/>
    <w:rsid w:val="00CC5518"/>
    <w:rsid w:val="00CD3DBE"/>
    <w:rsid w:val="00CE075B"/>
    <w:rsid w:val="00CE68D5"/>
    <w:rsid w:val="00D0564A"/>
    <w:rsid w:val="00D07708"/>
    <w:rsid w:val="00D17521"/>
    <w:rsid w:val="00D31083"/>
    <w:rsid w:val="00D35A39"/>
    <w:rsid w:val="00D4603F"/>
    <w:rsid w:val="00D478D8"/>
    <w:rsid w:val="00D47E20"/>
    <w:rsid w:val="00D672DC"/>
    <w:rsid w:val="00D6731D"/>
    <w:rsid w:val="00D8050F"/>
    <w:rsid w:val="00D81DB5"/>
    <w:rsid w:val="00D86C5F"/>
    <w:rsid w:val="00DA739B"/>
    <w:rsid w:val="00DB0740"/>
    <w:rsid w:val="00DB44C3"/>
    <w:rsid w:val="00DB4916"/>
    <w:rsid w:val="00DB62F1"/>
    <w:rsid w:val="00DC0B3B"/>
    <w:rsid w:val="00DC19DD"/>
    <w:rsid w:val="00DC6C5F"/>
    <w:rsid w:val="00DD2C36"/>
    <w:rsid w:val="00DE6A65"/>
    <w:rsid w:val="00DE6C4A"/>
    <w:rsid w:val="00E10AD7"/>
    <w:rsid w:val="00E160F1"/>
    <w:rsid w:val="00E41F49"/>
    <w:rsid w:val="00E73AC1"/>
    <w:rsid w:val="00E82C4A"/>
    <w:rsid w:val="00E850F8"/>
    <w:rsid w:val="00EA5BE0"/>
    <w:rsid w:val="00EB005E"/>
    <w:rsid w:val="00EB1D9F"/>
    <w:rsid w:val="00EB45C9"/>
    <w:rsid w:val="00EC0BF3"/>
    <w:rsid w:val="00EC38C3"/>
    <w:rsid w:val="00ED2225"/>
    <w:rsid w:val="00EF1816"/>
    <w:rsid w:val="00EF5166"/>
    <w:rsid w:val="00EF7257"/>
    <w:rsid w:val="00F018F9"/>
    <w:rsid w:val="00F03FF4"/>
    <w:rsid w:val="00F0604F"/>
    <w:rsid w:val="00F142B0"/>
    <w:rsid w:val="00F234C1"/>
    <w:rsid w:val="00F310DF"/>
    <w:rsid w:val="00F31DB9"/>
    <w:rsid w:val="00F36788"/>
    <w:rsid w:val="00F36EA7"/>
    <w:rsid w:val="00F447A3"/>
    <w:rsid w:val="00F47B31"/>
    <w:rsid w:val="00F53079"/>
    <w:rsid w:val="00F64FE2"/>
    <w:rsid w:val="00F75DDE"/>
    <w:rsid w:val="00F85CFF"/>
    <w:rsid w:val="00F87116"/>
    <w:rsid w:val="00F968D4"/>
    <w:rsid w:val="00F97F53"/>
    <w:rsid w:val="00FA59C9"/>
    <w:rsid w:val="00FB37C5"/>
    <w:rsid w:val="00FC087F"/>
    <w:rsid w:val="00FC6266"/>
    <w:rsid w:val="00FD1CF0"/>
    <w:rsid w:val="00FD3433"/>
    <w:rsid w:val="00FD4D58"/>
    <w:rsid w:val="00FE72BB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oNotEmbedSmartTags/>
  <w:decimalSymbol w:val=","/>
  <w:listSeparator w:val=";"/>
  <w14:docId w14:val="15AAB9A0"/>
  <w15:chartTrackingRefBased/>
  <w15:docId w15:val="{5E240E82-9852-42D5-924F-34ACDFA06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2"/>
      <w:szCs w:val="22"/>
      <w:lang w:eastAsia="zh-CN"/>
    </w:rPr>
  </w:style>
  <w:style w:type="paragraph" w:styleId="Titre1">
    <w:name w:val="heading 1"/>
    <w:basedOn w:val="Normal"/>
    <w:next w:val="Normal"/>
    <w:autoRedefine/>
    <w:qFormat/>
    <w:rsid w:val="00601063"/>
    <w:pPr>
      <w:keepNext/>
      <w:numPr>
        <w:numId w:val="1"/>
      </w:numPr>
      <w:spacing w:before="240" w:after="60" w:line="480" w:lineRule="auto"/>
      <w:outlineLvl w:val="0"/>
    </w:pPr>
    <w:rPr>
      <w:rFonts w:ascii="Arial" w:hAnsi="Arial"/>
      <w:b/>
      <w:bCs/>
      <w:kern w:val="2"/>
      <w:sz w:val="24"/>
      <w:szCs w:val="26"/>
    </w:rPr>
  </w:style>
  <w:style w:type="paragraph" w:styleId="Titre2">
    <w:name w:val="heading 2"/>
    <w:basedOn w:val="Normal"/>
    <w:next w:val="Normal"/>
    <w:autoRedefine/>
    <w:qFormat/>
    <w:rsid w:val="006A0AA8"/>
    <w:pPr>
      <w:keepNext/>
      <w:numPr>
        <w:ilvl w:val="1"/>
        <w:numId w:val="1"/>
      </w:numPr>
      <w:spacing w:line="480" w:lineRule="auto"/>
      <w:ind w:left="568"/>
      <w:jc w:val="both"/>
      <w:outlineLvl w:val="1"/>
    </w:pPr>
    <w:rPr>
      <w:rFonts w:ascii="Arial" w:hAnsi="Arial"/>
      <w:b/>
      <w:iCs/>
      <w:szCs w:val="24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ind w:left="567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i/>
      <w:i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</w:rPr>
  </w:style>
  <w:style w:type="paragraph" w:styleId="Titre6">
    <w:name w:val="heading 6"/>
    <w:basedOn w:val="Normal"/>
    <w:next w:val="Normal"/>
    <w:qFormat/>
    <w:pPr>
      <w:keepNext/>
      <w:keepLines/>
      <w:numPr>
        <w:ilvl w:val="5"/>
        <w:numId w:val="1"/>
      </w:numPr>
      <w:pBdr>
        <w:top w:val="none" w:sz="0" w:space="0" w:color="000000"/>
        <w:left w:val="none" w:sz="0" w:space="0" w:color="000000"/>
        <w:bottom w:val="double" w:sz="6" w:space="1" w:color="000000"/>
        <w:right w:val="none" w:sz="0" w:space="0" w:color="000000"/>
      </w:pBdr>
      <w:spacing w:after="2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bCs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Times New Roman" w:hAnsi="Times New Roman" w:cs="Times New Roman"/>
      <w:i w:val="0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Times New Roman" w:hAnsi="Times New Roman" w:cs="Times New Roman"/>
      <w:i w:val="0"/>
    </w:rPr>
  </w:style>
  <w:style w:type="character" w:customStyle="1" w:styleId="WW8Num7z0">
    <w:name w:val="WW8Num7z0"/>
    <w:rPr>
      <w:rFonts w:ascii="Symbol" w:hAnsi="Symbol" w:cs="Times New Roman"/>
      <w:i w:val="0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Arial"/>
      <w:sz w:val="20"/>
    </w:rPr>
  </w:style>
  <w:style w:type="character" w:customStyle="1" w:styleId="WW8Num11z0">
    <w:name w:val="WW8Num11z0"/>
    <w:rPr>
      <w:rFonts w:ascii="Symbol" w:hAnsi="Symbol" w:cs="Symbol"/>
      <w:caps/>
    </w:rPr>
  </w:style>
  <w:style w:type="character" w:customStyle="1" w:styleId="WW8Num12z0">
    <w:name w:val="WW8Num12z0"/>
    <w:rPr>
      <w:rFonts w:ascii="Wingdings" w:hAnsi="Wingdings" w:cs="Symbol"/>
    </w:rPr>
  </w:style>
  <w:style w:type="character" w:customStyle="1" w:styleId="WW8Num13z0">
    <w:name w:val="WW8Num13z0"/>
    <w:rPr>
      <w:rFonts w:ascii="Symbol" w:hAnsi="Symbol" w:cs="Times New Roman"/>
      <w:b/>
      <w:i/>
    </w:rPr>
  </w:style>
  <w:style w:type="character" w:customStyle="1" w:styleId="WW8Num14z0">
    <w:name w:val="WW8Num14z0"/>
    <w:rPr>
      <w:rFonts w:ascii="Symbol" w:hAnsi="Symbol" w:cs="Times New Roman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7z0">
    <w:name w:val="WW8Num17z0"/>
    <w:rPr>
      <w:rFonts w:ascii="Symbol" w:hAnsi="Symbol" w:cs="Symbol"/>
      <w:caps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20z0">
    <w:name w:val="WW8Num20z0"/>
    <w:rPr>
      <w:rFonts w:ascii="Times New Roman" w:hAnsi="Times New Roman" w:cs="Symbol"/>
    </w:rPr>
  </w:style>
  <w:style w:type="character" w:customStyle="1" w:styleId="WW8Num21z0">
    <w:name w:val="WW8Num21z0"/>
    <w:rPr>
      <w:rFonts w:ascii="Times New Roman" w:hAnsi="Times New Roman" w:cs="Times New Roman"/>
    </w:rPr>
  </w:style>
  <w:style w:type="character" w:customStyle="1" w:styleId="WW8Num21z1">
    <w:name w:val="WW8Num21z1"/>
    <w:rPr>
      <w:rFonts w:cs="Times New Roman"/>
    </w:rPr>
  </w:style>
  <w:style w:type="character" w:customStyle="1" w:styleId="WW8Num22z0">
    <w:name w:val="WW8Num22z0"/>
    <w:rPr>
      <w:rFonts w:ascii="Arial" w:hAnsi="Arial" w:cs="Arial"/>
      <w:sz w:val="20"/>
    </w:rPr>
  </w:style>
  <w:style w:type="character" w:customStyle="1" w:styleId="Policepardfaut4">
    <w:name w:val="Police par défaut4"/>
  </w:style>
  <w:style w:type="character" w:customStyle="1" w:styleId="Policepardfaut3">
    <w:name w:val="Police par défaut3"/>
  </w:style>
  <w:style w:type="character" w:customStyle="1" w:styleId="WW8Num16z1">
    <w:name w:val="WW8Num16z1"/>
    <w:rPr>
      <w:rFonts w:cs="Times New Roman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4z0">
    <w:name w:val="WW8Num24z0"/>
    <w:rPr>
      <w:rFonts w:cs="Times New Roman"/>
      <w:b/>
      <w:i/>
    </w:rPr>
  </w:style>
  <w:style w:type="character" w:customStyle="1" w:styleId="WW8Num24z1">
    <w:name w:val="WW8Num24z1"/>
    <w:rPr>
      <w:rFonts w:cs="Times New Roman"/>
    </w:rPr>
  </w:style>
  <w:style w:type="character" w:customStyle="1" w:styleId="Policepardfaut2">
    <w:name w:val="Police par défaut2"/>
  </w:style>
  <w:style w:type="character" w:customStyle="1" w:styleId="WW8Num3z1">
    <w:name w:val="WW8Num3z1"/>
    <w:rPr>
      <w:rFonts w:ascii="Courier New" w:hAnsi="Courier New" w:cs="Times New Roman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9z1">
    <w:name w:val="WW8Num9z1"/>
    <w:rPr>
      <w:rFonts w:ascii="Wingdings" w:eastAsia="Times New Roman" w:hAnsi="Wingdings" w:cs="Times New Roman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1">
    <w:name w:val="WW8Num22z1"/>
    <w:rPr>
      <w:rFonts w:cs="Times New Roman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6z0">
    <w:name w:val="WW8Num26z0"/>
    <w:rPr>
      <w:rFonts w:ascii="Times New Roman" w:eastAsia="Times New Roman" w:hAnsi="Times New Roman" w:cs="Times New Roman"/>
      <w:i w:val="0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  <w:caps/>
    </w:rPr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30z0">
    <w:name w:val="WW8Num30z0"/>
    <w:rPr>
      <w:rFonts w:ascii="Arial" w:eastAsia="Times New Roman" w:hAnsi="Arial" w:cs="Arial"/>
      <w:sz w:val="2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0">
    <w:name w:val="WW8Num31z0"/>
    <w:rPr>
      <w:rFonts w:ascii="Times New Roman" w:eastAsia="Times New Roman" w:hAnsi="Times New Roman" w:cs="Times New Roman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1z3">
    <w:name w:val="WW8Num31z3"/>
    <w:rPr>
      <w:rFonts w:ascii="Symbol" w:hAnsi="Symbol" w:cs="Symbol"/>
    </w:rPr>
  </w:style>
  <w:style w:type="character" w:customStyle="1" w:styleId="WW8NumSt1z0">
    <w:name w:val="WW8NumSt1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vertAlign w:val="superscript"/>
    </w:rPr>
  </w:style>
  <w:style w:type="character" w:styleId="Numrodepage">
    <w:name w:val="page number"/>
    <w:basedOn w:val="Policepardfaut1"/>
  </w:style>
  <w:style w:type="character" w:customStyle="1" w:styleId="Marquedecommentaire1">
    <w:name w:val="Marque de commentaire1"/>
    <w:rPr>
      <w:sz w:val="16"/>
      <w:szCs w:val="16"/>
    </w:rPr>
  </w:style>
  <w:style w:type="character" w:styleId="Lienhypertexte">
    <w:name w:val="Hyperlink"/>
    <w:uiPriority w:val="99"/>
    <w:rPr>
      <w:color w:val="0000FF"/>
      <w:u w:val="single"/>
    </w:rPr>
  </w:style>
  <w:style w:type="character" w:customStyle="1" w:styleId="Normal1Car">
    <w:name w:val="Normal1 Car"/>
    <w:rPr>
      <w:sz w:val="22"/>
      <w:szCs w:val="22"/>
    </w:rPr>
  </w:style>
  <w:style w:type="character" w:customStyle="1" w:styleId="Titre1Car">
    <w:name w:val="Titre 1 Car"/>
    <w:rPr>
      <w:b/>
      <w:bCs/>
      <w:kern w:val="2"/>
      <w:sz w:val="26"/>
      <w:szCs w:val="26"/>
    </w:rPr>
  </w:style>
  <w:style w:type="character" w:customStyle="1" w:styleId="CommentaireCar">
    <w:name w:val="Commentaire Car"/>
    <w:rPr>
      <w:sz w:val="22"/>
      <w:szCs w:val="22"/>
    </w:rPr>
  </w:style>
  <w:style w:type="character" w:customStyle="1" w:styleId="ObjetducommentaireCar">
    <w:name w:val="Objet du commentaire Car"/>
    <w:rPr>
      <w:b/>
      <w:bCs/>
      <w:sz w:val="22"/>
      <w:szCs w:val="22"/>
    </w:rPr>
  </w:style>
  <w:style w:type="character" w:customStyle="1" w:styleId="Normal2Car">
    <w:name w:val="Normal2 Car"/>
    <w:rPr>
      <w:sz w:val="22"/>
      <w:szCs w:val="22"/>
    </w:rPr>
  </w:style>
  <w:style w:type="character" w:customStyle="1" w:styleId="En-tteCar">
    <w:name w:val="En-tête Car"/>
    <w:uiPriority w:val="99"/>
    <w:rPr>
      <w:sz w:val="22"/>
      <w:szCs w:val="22"/>
    </w:rPr>
  </w:style>
  <w:style w:type="character" w:customStyle="1" w:styleId="NotedebasdepageCar">
    <w:name w:val="Note de bas de page Car"/>
    <w:rPr>
      <w:sz w:val="16"/>
      <w:szCs w:val="16"/>
    </w:rPr>
  </w:style>
  <w:style w:type="character" w:customStyle="1" w:styleId="PieddepageCar">
    <w:name w:val="Pied de page Car"/>
    <w:uiPriority w:val="99"/>
    <w:rPr>
      <w:sz w:val="22"/>
      <w:szCs w:val="22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lev">
    <w:name w:val="Strong"/>
    <w:qFormat/>
    <w:rPr>
      <w:rFonts w:eastAsia="Times New Roman"/>
      <w:b/>
      <w:bCs/>
    </w:rPr>
  </w:style>
  <w:style w:type="character" w:customStyle="1" w:styleId="Times14GNoir">
    <w:name w:val="Times14 G Noir"/>
    <w:rPr>
      <w:rFonts w:ascii="Times" w:hAnsi="Times" w:cs="Times"/>
      <w:b/>
      <w:color w:val="000000"/>
      <w:sz w:val="28"/>
    </w:rPr>
  </w:style>
  <w:style w:type="character" w:customStyle="1" w:styleId="Sautdindex">
    <w:name w:val="Saut d'index"/>
  </w:style>
  <w:style w:type="character" w:customStyle="1" w:styleId="Appelnotedebasdep2">
    <w:name w:val="Appel note de bas de p.2"/>
    <w:rPr>
      <w:vertAlign w:val="superscript"/>
    </w:rPr>
  </w:style>
  <w:style w:type="character" w:customStyle="1" w:styleId="Appeldenotedefin1">
    <w:name w:val="Appel de note de fin1"/>
    <w:rPr>
      <w:vertAlign w:val="superscript"/>
    </w:rPr>
  </w:style>
  <w:style w:type="character" w:customStyle="1" w:styleId="Appelnotedebasdep3">
    <w:name w:val="Appel note de bas de p.3"/>
    <w:rPr>
      <w:vertAlign w:val="superscript"/>
    </w:rPr>
  </w:style>
  <w:style w:type="character" w:customStyle="1" w:styleId="Appeldenotedefin2">
    <w:name w:val="Appel de note de fin2"/>
    <w:rPr>
      <w:vertAlign w:val="superscript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paragraph" w:customStyle="1" w:styleId="Titre40">
    <w:name w:val="Titre4"/>
    <w:basedOn w:val="Normal"/>
    <w:next w:val="Corpsdetext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tabs>
        <w:tab w:val="left" w:pos="720"/>
        <w:tab w:val="left" w:leader="dot" w:pos="9639"/>
      </w:tabs>
      <w:jc w:val="both"/>
    </w:pPr>
    <w:rPr>
      <w:color w:val="3366FF"/>
      <w:sz w:val="24"/>
      <w:szCs w:val="24"/>
    </w:r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itre10">
    <w:name w:val="Titre1"/>
    <w:basedOn w:val="Normal"/>
    <w:next w:val="Corpsdetexte"/>
    <w:pPr>
      <w:jc w:val="center"/>
    </w:pPr>
    <w:rPr>
      <w:b/>
      <w:bCs/>
      <w:sz w:val="26"/>
      <w:szCs w:val="26"/>
    </w:rPr>
  </w:style>
  <w:style w:type="paragraph" w:styleId="TM1">
    <w:name w:val="toc 1"/>
    <w:basedOn w:val="Normal"/>
    <w:next w:val="Normal"/>
    <w:uiPriority w:val="39"/>
    <w:pPr>
      <w:spacing w:before="360"/>
    </w:pPr>
    <w:rPr>
      <w:rFonts w:ascii="Calibri Light" w:hAnsi="Calibri Light" w:cs="Calibri Light"/>
      <w:b/>
      <w:bCs/>
      <w:caps/>
      <w:sz w:val="24"/>
      <w:szCs w:val="24"/>
    </w:rPr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Tabulation-Point2">
    <w:name w:val="Tabulation - Point 2"/>
    <w:basedOn w:val="Normal"/>
    <w:pPr>
      <w:tabs>
        <w:tab w:val="left" w:leader="dot" w:pos="9072"/>
      </w:tabs>
    </w:pPr>
  </w:style>
  <w:style w:type="paragraph" w:customStyle="1" w:styleId="Tabulation-Points2">
    <w:name w:val="Tabulation - Points 2"/>
    <w:basedOn w:val="Tabulation-Point2"/>
  </w:style>
  <w:style w:type="paragraph" w:customStyle="1" w:styleId="Tabulation-Points">
    <w:name w:val="Tabulation - Points"/>
    <w:basedOn w:val="Normal"/>
    <w:pPr>
      <w:tabs>
        <w:tab w:val="left" w:leader="dot" w:pos="9072"/>
      </w:tabs>
      <w:ind w:left="284"/>
    </w:pPr>
  </w:style>
  <w:style w:type="paragraph" w:styleId="Notedebasdepage">
    <w:name w:val="footnote text"/>
    <w:basedOn w:val="Normal"/>
    <w:link w:val="NotedebasdepageCar1"/>
    <w:rPr>
      <w:sz w:val="16"/>
      <w:szCs w:val="16"/>
    </w:rPr>
  </w:style>
  <w:style w:type="paragraph" w:customStyle="1" w:styleId="En-tteetpieddepage">
    <w:name w:val="En-tête et pied de page"/>
    <w:basedOn w:val="Normal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uiPriority w:val="99"/>
    <w:pPr>
      <w:tabs>
        <w:tab w:val="center" w:pos="4536"/>
        <w:tab w:val="right" w:pos="9072"/>
      </w:tabs>
    </w:pPr>
  </w:style>
  <w:style w:type="paragraph" w:customStyle="1" w:styleId="Erreur">
    <w:name w:val="Erreur"/>
    <w:basedOn w:val="Normal"/>
    <w:pPr>
      <w:jc w:val="center"/>
    </w:pPr>
    <w:rPr>
      <w:i/>
      <w:iCs/>
      <w:sz w:val="20"/>
      <w:szCs w:val="20"/>
    </w:rPr>
  </w:style>
  <w:style w:type="paragraph" w:styleId="TM2">
    <w:name w:val="toc 2"/>
    <w:basedOn w:val="Normal"/>
    <w:next w:val="Normal"/>
    <w:uiPriority w:val="39"/>
    <w:pPr>
      <w:spacing w:before="240"/>
    </w:pPr>
    <w:rPr>
      <w:rFonts w:ascii="Calibri" w:hAnsi="Calibri" w:cs="Calibri"/>
      <w:b/>
      <w:bCs/>
      <w:sz w:val="20"/>
      <w:szCs w:val="20"/>
    </w:rPr>
  </w:style>
  <w:style w:type="paragraph" w:customStyle="1" w:styleId="Normal2">
    <w:name w:val="Normal2"/>
    <w:aliases w:val="5,Normal 2"/>
    <w:basedOn w:val="Normal"/>
    <w:qFormat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rmal3">
    <w:name w:val="Normal3"/>
    <w:basedOn w:val="Normal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customStyle="1" w:styleId="Commentaire1">
    <w:name w:val="Commentaire1"/>
    <w:basedOn w:val="Normal"/>
  </w:style>
  <w:style w:type="paragraph" w:styleId="Signature">
    <w:name w:val="Signature"/>
    <w:basedOn w:val="Normal"/>
    <w:pPr>
      <w:ind w:left="4252"/>
    </w:pPr>
  </w:style>
  <w:style w:type="paragraph" w:customStyle="1" w:styleId="Style1">
    <w:name w:val="Style1"/>
    <w:basedOn w:val="Titre2"/>
    <w:pPr>
      <w:numPr>
        <w:ilvl w:val="0"/>
        <w:numId w:val="0"/>
      </w:numPr>
      <w:ind w:left="851"/>
    </w:pPr>
  </w:style>
  <w:style w:type="paragraph" w:styleId="TM3">
    <w:name w:val="toc 3"/>
    <w:basedOn w:val="Normal"/>
    <w:next w:val="Normal"/>
    <w:pPr>
      <w:ind w:left="220"/>
    </w:pPr>
    <w:rPr>
      <w:rFonts w:ascii="Calibri" w:hAnsi="Calibri" w:cs="Calibri"/>
      <w:sz w:val="20"/>
      <w:szCs w:val="20"/>
    </w:rPr>
  </w:style>
  <w:style w:type="paragraph" w:styleId="TM4">
    <w:name w:val="toc 4"/>
    <w:basedOn w:val="Normal"/>
    <w:next w:val="Normal"/>
    <w:pPr>
      <w:ind w:left="440"/>
    </w:pPr>
    <w:rPr>
      <w:rFonts w:ascii="Calibri" w:hAnsi="Calibri" w:cs="Calibri"/>
      <w:sz w:val="20"/>
      <w:szCs w:val="20"/>
    </w:rPr>
  </w:style>
  <w:style w:type="paragraph" w:styleId="TM5">
    <w:name w:val="toc 5"/>
    <w:basedOn w:val="Normal"/>
    <w:next w:val="Normal"/>
    <w:pPr>
      <w:ind w:left="660"/>
    </w:pPr>
    <w:rPr>
      <w:rFonts w:ascii="Calibri" w:hAnsi="Calibri" w:cs="Calibri"/>
      <w:sz w:val="20"/>
      <w:szCs w:val="20"/>
    </w:rPr>
  </w:style>
  <w:style w:type="paragraph" w:styleId="TM6">
    <w:name w:val="toc 6"/>
    <w:basedOn w:val="Normal"/>
    <w:next w:val="Normal"/>
    <w:pPr>
      <w:ind w:left="880"/>
    </w:pPr>
    <w:rPr>
      <w:rFonts w:ascii="Calibri" w:hAnsi="Calibri" w:cs="Calibri"/>
      <w:sz w:val="20"/>
      <w:szCs w:val="20"/>
    </w:rPr>
  </w:style>
  <w:style w:type="paragraph" w:styleId="TM7">
    <w:name w:val="toc 7"/>
    <w:basedOn w:val="Normal"/>
    <w:next w:val="Normal"/>
    <w:pPr>
      <w:ind w:left="1100"/>
    </w:pPr>
    <w:rPr>
      <w:rFonts w:ascii="Calibri" w:hAnsi="Calibri" w:cs="Calibri"/>
      <w:sz w:val="20"/>
      <w:szCs w:val="20"/>
    </w:rPr>
  </w:style>
  <w:style w:type="paragraph" w:styleId="TM8">
    <w:name w:val="toc 8"/>
    <w:basedOn w:val="Normal"/>
    <w:next w:val="Normal"/>
    <w:pPr>
      <w:ind w:left="1320"/>
    </w:pPr>
    <w:rPr>
      <w:rFonts w:ascii="Calibri" w:hAnsi="Calibri" w:cs="Calibri"/>
      <w:sz w:val="20"/>
      <w:szCs w:val="20"/>
    </w:rPr>
  </w:style>
  <w:style w:type="paragraph" w:styleId="TM9">
    <w:name w:val="toc 9"/>
    <w:basedOn w:val="Normal"/>
    <w:next w:val="Normal"/>
    <w:pPr>
      <w:ind w:left="1540"/>
    </w:pPr>
    <w:rPr>
      <w:rFonts w:ascii="Calibri" w:hAnsi="Calibri" w:cs="Calibri"/>
      <w:sz w:val="20"/>
      <w:szCs w:val="20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 (WN)" w:hAnsi="Univers (WN)" w:cs="Univers (WN)"/>
      <w:sz w:val="20"/>
      <w:szCs w:val="20"/>
    </w:rPr>
  </w:style>
  <w:style w:type="paragraph" w:customStyle="1" w:styleId="Corpsdetexte21">
    <w:name w:val="Corps de texte 21"/>
    <w:basedOn w:val="Normal"/>
    <w:pPr>
      <w:tabs>
        <w:tab w:val="left" w:pos="720"/>
        <w:tab w:val="left" w:leader="dot" w:pos="9639"/>
      </w:tabs>
      <w:jc w:val="both"/>
    </w:pPr>
    <w:rPr>
      <w:color w:val="0000FF"/>
    </w:rPr>
  </w:style>
  <w:style w:type="paragraph" w:styleId="Retraitcorpsdetexte">
    <w:name w:val="Body Text Indent"/>
    <w:basedOn w:val="Normal"/>
    <w:pPr>
      <w:tabs>
        <w:tab w:val="left" w:pos="2835"/>
        <w:tab w:val="left" w:pos="5387"/>
        <w:tab w:val="left" w:pos="8222"/>
      </w:tabs>
      <w:ind w:left="5387"/>
      <w:jc w:val="both"/>
    </w:pPr>
    <w:rPr>
      <w:color w:val="0000FF"/>
    </w:rPr>
  </w:style>
  <w:style w:type="paragraph" w:customStyle="1" w:styleId="Personnemorale">
    <w:name w:val="Personne morale"/>
    <w:basedOn w:val="Normal"/>
    <w:rPr>
      <w:b/>
      <w:bCs/>
      <w:lang w:val="x-none"/>
    </w:rPr>
  </w:style>
  <w:style w:type="paragraph" w:customStyle="1" w:styleId="Global">
    <w:name w:val="Global"/>
    <w:basedOn w:val="Normal"/>
    <w:rPr>
      <w:b/>
      <w:bCs/>
      <w:lang w:val="x-none"/>
    </w:rPr>
  </w:style>
  <w:style w:type="paragraph" w:customStyle="1" w:styleId="Corpsdetexte31">
    <w:name w:val="Corps de texte 31"/>
    <w:basedOn w:val="Normal"/>
    <w:pPr>
      <w:pBdr>
        <w:top w:val="single" w:sz="6" w:space="1" w:color="000000" w:shadow="1"/>
        <w:left w:val="single" w:sz="6" w:space="1" w:color="000000" w:shadow="1"/>
        <w:bottom w:val="single" w:sz="6" w:space="1" w:color="000000" w:shadow="1"/>
        <w:right w:val="single" w:sz="6" w:space="1" w:color="000000" w:shadow="1"/>
      </w:pBdr>
    </w:pPr>
    <w:rPr>
      <w:b/>
      <w:sz w:val="28"/>
    </w:rPr>
  </w:style>
  <w:style w:type="paragraph" w:customStyle="1" w:styleId="Explorateurdedocuments1">
    <w:name w:val="Explorateur de documents1"/>
    <w:basedOn w:val="Normal"/>
    <w:pPr>
      <w:shd w:val="clear" w:color="auto" w:fill="000080"/>
    </w:pPr>
    <w:rPr>
      <w:rFonts w:ascii="Tahoma" w:hAnsi="Tahoma" w:cs="Tahoma"/>
    </w:rPr>
  </w:style>
  <w:style w:type="paragraph" w:styleId="Objetducommentaire">
    <w:name w:val="annotation subject"/>
    <w:basedOn w:val="Commentaire1"/>
    <w:next w:val="Commentaire1"/>
    <w:rPr>
      <w:b/>
      <w:bCs/>
      <w:sz w:val="20"/>
      <w:szCs w:val="20"/>
    </w:rPr>
  </w:style>
  <w:style w:type="paragraph" w:customStyle="1" w:styleId="AETableau">
    <w:name w:val="A.E. Tableau"/>
    <w:basedOn w:val="Normal"/>
    <w:pPr>
      <w:spacing w:before="80"/>
    </w:pPr>
    <w:rPr>
      <w:szCs w:val="3276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ntenudecadre">
    <w:name w:val="Contenu de cadre"/>
    <w:basedOn w:val="Normal"/>
  </w:style>
  <w:style w:type="paragraph" w:customStyle="1" w:styleId="Corpsdetexte22">
    <w:name w:val="Corps de texte 22"/>
    <w:basedOn w:val="Normal"/>
    <w:pPr>
      <w:tabs>
        <w:tab w:val="left" w:pos="720"/>
        <w:tab w:val="left" w:leader="dot" w:pos="9639"/>
      </w:tabs>
      <w:jc w:val="both"/>
    </w:pPr>
    <w:rPr>
      <w:color w:val="0000FF"/>
    </w:rPr>
  </w:style>
  <w:style w:type="table" w:styleId="Grilledutableau">
    <w:name w:val="Table Grid"/>
    <w:basedOn w:val="TableauNormal"/>
    <w:uiPriority w:val="39"/>
    <w:rsid w:val="00F968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Marquedecommentaire">
    <w:name w:val="annotation reference"/>
    <w:uiPriority w:val="99"/>
    <w:semiHidden/>
    <w:unhideWhenUsed/>
    <w:rsid w:val="00F968D4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F968D4"/>
    <w:rPr>
      <w:sz w:val="20"/>
      <w:szCs w:val="20"/>
      <w:lang w:val="x-none"/>
    </w:rPr>
  </w:style>
  <w:style w:type="character" w:customStyle="1" w:styleId="CommentaireCar1">
    <w:name w:val="Commentaire Car1"/>
    <w:link w:val="Commentaire"/>
    <w:uiPriority w:val="99"/>
    <w:semiHidden/>
    <w:rsid w:val="00F968D4"/>
    <w:rPr>
      <w:lang w:eastAsia="zh-CN"/>
    </w:rPr>
  </w:style>
  <w:style w:type="paragraph" w:customStyle="1" w:styleId="RedTxt">
    <w:name w:val="RedTxt"/>
    <w:basedOn w:val="Normal"/>
    <w:rsid w:val="00637049"/>
    <w:pPr>
      <w:widowControl w:val="0"/>
      <w:autoSpaceDE w:val="0"/>
    </w:pPr>
    <w:rPr>
      <w:rFonts w:ascii="Arial" w:hAnsi="Arial" w:cs="Arial"/>
      <w:sz w:val="18"/>
      <w:szCs w:val="18"/>
    </w:rPr>
  </w:style>
  <w:style w:type="paragraph" w:styleId="Paragraphedeliste">
    <w:name w:val="List Paragraph"/>
    <w:basedOn w:val="Normal"/>
    <w:link w:val="ParagraphedelisteCar"/>
    <w:uiPriority w:val="34"/>
    <w:qFormat/>
    <w:rsid w:val="00027B17"/>
    <w:pPr>
      <w:ind w:left="708"/>
    </w:pPr>
    <w:rPr>
      <w:szCs w:val="20"/>
    </w:rPr>
  </w:style>
  <w:style w:type="character" w:customStyle="1" w:styleId="ParagraphedelisteCar">
    <w:name w:val="Paragraphe de liste Car"/>
    <w:link w:val="Paragraphedeliste"/>
    <w:uiPriority w:val="34"/>
    <w:qFormat/>
    <w:rsid w:val="00027B17"/>
    <w:rPr>
      <w:sz w:val="22"/>
      <w:lang w:eastAsia="zh-CN"/>
    </w:rPr>
  </w:style>
  <w:style w:type="character" w:customStyle="1" w:styleId="normaltextrun">
    <w:name w:val="normaltextrun"/>
    <w:basedOn w:val="Policepardfaut"/>
    <w:rsid w:val="00071BCB"/>
  </w:style>
  <w:style w:type="character" w:customStyle="1" w:styleId="eop">
    <w:name w:val="eop"/>
    <w:basedOn w:val="Policepardfaut"/>
    <w:rsid w:val="00071BCB"/>
  </w:style>
  <w:style w:type="character" w:customStyle="1" w:styleId="NotedebasdepageCar1">
    <w:name w:val="Note de bas de page Car1"/>
    <w:link w:val="Notedebasdepage"/>
    <w:rsid w:val="0021647B"/>
    <w:rPr>
      <w:sz w:val="16"/>
      <w:szCs w:val="16"/>
      <w:lang w:eastAsia="zh-CN"/>
    </w:rPr>
  </w:style>
  <w:style w:type="character" w:styleId="Mentionnonrsolue">
    <w:name w:val="Unresolved Mention"/>
    <w:uiPriority w:val="99"/>
    <w:semiHidden/>
    <w:unhideWhenUsed/>
    <w:rsid w:val="00E850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F3A7C41714A141982E451309B98992" ma:contentTypeVersion="16" ma:contentTypeDescription="Crée un document." ma:contentTypeScope="" ma:versionID="882119293cc13c7b81c9a20e4f44ffc9">
  <xsd:schema xmlns:xsd="http://www.w3.org/2001/XMLSchema" xmlns:xs="http://www.w3.org/2001/XMLSchema" xmlns:p="http://schemas.microsoft.com/office/2006/metadata/properties" xmlns:ns2="0f64acf0-2176-4004-8b30-b0c9576165f2" xmlns:ns3="bd3d0ed7-9e25-4343-b076-3d851cedb148" targetNamespace="http://schemas.microsoft.com/office/2006/metadata/properties" ma:root="true" ma:fieldsID="9624e21d21378363c3cfac7bb107044a" ns2:_="" ns3:_="">
    <xsd:import namespace="0f64acf0-2176-4004-8b30-b0c9576165f2"/>
    <xsd:import namespace="bd3d0ed7-9e25-4343-b076-3d851cedb1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64acf0-2176-4004-8b30-b0c9576165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3d0ed7-9e25-4343-b076-3d851cedb14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CC20BC-5735-4746-A53B-78F6A38474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64acf0-2176-4004-8b30-b0c9576165f2"/>
    <ds:schemaRef ds:uri="bd3d0ed7-9e25-4343-b076-3d851cedb1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D6CC9D-47E1-4FCB-8E06-A2B64279C4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7F9E18E-2F17-4F9F-AA49-55A0F1936F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F14F45-5573-4B67-BC17-E61C5FF19BF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8</Pages>
  <Words>2055</Words>
  <Characters>11307</Characters>
  <Application>Microsoft Office Word</Application>
  <DocSecurity>2</DocSecurity>
  <Lines>94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13336</CharactersWithSpaces>
  <SharedDoc>false</SharedDoc>
  <HLinks>
    <vt:vector size="60" baseType="variant">
      <vt:variant>
        <vt:i4>1114173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_Toc179367357</vt:lpwstr>
      </vt:variant>
      <vt:variant>
        <vt:i4>1114173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_Toc179367356</vt:lpwstr>
      </vt:variant>
      <vt:variant>
        <vt:i4>1114173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_Toc179367355</vt:lpwstr>
      </vt:variant>
      <vt:variant>
        <vt:i4>1114173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_Toc179367354</vt:lpwstr>
      </vt:variant>
      <vt:variant>
        <vt:i4>1114173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_Toc179367353</vt:lpwstr>
      </vt:variant>
      <vt:variant>
        <vt:i4>1114173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_Toc179367352</vt:lpwstr>
      </vt:variant>
      <vt:variant>
        <vt:i4>1114173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_Toc179367351</vt:lpwstr>
      </vt:variant>
      <vt:variant>
        <vt:i4>1114173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_Toc179367350</vt:lpwstr>
      </vt:variant>
      <vt:variant>
        <vt:i4>1048637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_Toc179367349</vt:lpwstr>
      </vt:variant>
      <vt:variant>
        <vt:i4>1048637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_Toc179367348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CdC</dc:creator>
  <cp:keywords/>
  <cp:lastModifiedBy>Samir Saifi</cp:lastModifiedBy>
  <cp:revision>176</cp:revision>
  <cp:lastPrinted>2023-09-15T08:35:00Z</cp:lastPrinted>
  <dcterms:created xsi:type="dcterms:W3CDTF">2023-09-15T08:28:00Z</dcterms:created>
  <dcterms:modified xsi:type="dcterms:W3CDTF">2025-09-12T07:56:00Z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0x01010007F3A7C41714A141982E451309B98992</vt:lpwstr>
  </property>
</Properties>
</file>